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2EB" w:rsidRPr="002C1070" w:rsidRDefault="004552EB" w:rsidP="00DB20F0">
      <w:pPr>
        <w:autoSpaceDE w:val="0"/>
        <w:snapToGrid w:val="0"/>
        <w:jc w:val="both"/>
        <w:rPr>
          <w:rFonts w:ascii="Times New Roman" w:eastAsia="Times New Roman" w:hAnsi="Times New Roman" w:cs="Times New Roman"/>
          <w:b/>
          <w:color w:val="000000"/>
          <w:sz w:val="20"/>
          <w:lang w:val="x-none"/>
        </w:rPr>
      </w:pPr>
      <w:bookmarkStart w:id="0" w:name="_GoBack"/>
      <w:bookmarkEnd w:id="0"/>
      <w:r w:rsidRPr="002C1070">
        <w:rPr>
          <w:rFonts w:ascii="Times New Roman" w:eastAsia="Times New Roman" w:hAnsi="Times New Roman" w:cs="Times New Roman"/>
          <w:b/>
          <w:color w:val="000000"/>
          <w:sz w:val="20"/>
          <w:u w:val="single"/>
          <w:lang w:val="x-none"/>
        </w:rPr>
        <w:t>Allegato A</w:t>
      </w:r>
    </w:p>
    <w:p w:rsidR="004552EB" w:rsidRPr="002C1070" w:rsidRDefault="004552EB" w:rsidP="00DB20F0">
      <w:pPr>
        <w:autoSpaceDE w:val="0"/>
        <w:snapToGrid w:val="0"/>
        <w:jc w:val="right"/>
        <w:rPr>
          <w:rFonts w:ascii="Times New Roman" w:eastAsia="Times New Roman" w:hAnsi="Times New Roman" w:cs="Times New Roman"/>
          <w:b/>
          <w:color w:val="000000"/>
          <w:sz w:val="20"/>
          <w:lang w:val="x-none"/>
        </w:rPr>
      </w:pPr>
      <w:r w:rsidRPr="002C1070">
        <w:rPr>
          <w:rFonts w:ascii="Times New Roman" w:eastAsia="Times New Roman" w:hAnsi="Times New Roman" w:cs="Times New Roman"/>
          <w:b/>
          <w:color w:val="000000"/>
          <w:sz w:val="20"/>
          <w:lang w:val="x-none"/>
        </w:rPr>
        <w:t>Al Direttore Generale</w:t>
      </w:r>
    </w:p>
    <w:p w:rsidR="004552EB" w:rsidRPr="002C1070" w:rsidRDefault="004552EB" w:rsidP="00DB20F0">
      <w:pPr>
        <w:autoSpaceDE w:val="0"/>
        <w:snapToGrid w:val="0"/>
        <w:jc w:val="right"/>
        <w:rPr>
          <w:rFonts w:ascii="Times New Roman" w:eastAsia="Times New Roman" w:hAnsi="Times New Roman" w:cs="Times New Roman"/>
          <w:b/>
          <w:color w:val="000000"/>
          <w:sz w:val="20"/>
          <w:lang w:val="x-none"/>
        </w:rPr>
      </w:pPr>
      <w:r w:rsidRPr="002C1070">
        <w:rPr>
          <w:rFonts w:ascii="Times New Roman" w:eastAsia="Times New Roman" w:hAnsi="Times New Roman" w:cs="Times New Roman"/>
          <w:b/>
          <w:color w:val="000000"/>
          <w:sz w:val="20"/>
          <w:lang w:val="x-none"/>
        </w:rPr>
        <w:t>dell'Ufficio Scolastico Regionale per</w:t>
      </w:r>
      <w:r w:rsidR="00FB0867" w:rsidRPr="002C1070">
        <w:rPr>
          <w:rFonts w:ascii="Times New Roman" w:eastAsia="Times New Roman" w:hAnsi="Times New Roman" w:cs="Times New Roman"/>
          <w:b/>
          <w:color w:val="000000"/>
          <w:sz w:val="20"/>
        </w:rPr>
        <w:t xml:space="preserve"> il </w:t>
      </w:r>
      <w:r w:rsidR="004725B5">
        <w:rPr>
          <w:rFonts w:ascii="Times New Roman" w:eastAsia="Times New Roman" w:hAnsi="Times New Roman" w:cs="Times New Roman"/>
          <w:b/>
          <w:color w:val="000000"/>
          <w:sz w:val="20"/>
        </w:rPr>
        <w:t>Lazio</w:t>
      </w:r>
    </w:p>
    <w:p w:rsidR="00FB0867" w:rsidRPr="002C1070" w:rsidRDefault="004725B5" w:rsidP="00DB20F0">
      <w:pPr>
        <w:autoSpaceDE w:val="0"/>
        <w:snapToGrid w:val="0"/>
        <w:jc w:val="right"/>
        <w:rPr>
          <w:rFonts w:ascii="Times New Roman" w:eastAsia="Times New Roman" w:hAnsi="Times New Roman" w:cs="Times New Roman"/>
          <w:b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</w:rPr>
        <w:t xml:space="preserve">Via Luigi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</w:rPr>
        <w:t>Pianciani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</w:rPr>
        <w:t>, 32</w:t>
      </w:r>
    </w:p>
    <w:p w:rsidR="004552EB" w:rsidRPr="002C1070" w:rsidRDefault="004725B5" w:rsidP="00DB20F0">
      <w:pPr>
        <w:autoSpaceDE w:val="0"/>
        <w:snapToGrid w:val="0"/>
        <w:jc w:val="right"/>
        <w:rPr>
          <w:rFonts w:ascii="Times New Roman" w:eastAsia="Times New Roman" w:hAnsi="Times New Roman" w:cs="Times New Roman"/>
          <w:b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</w:rPr>
        <w:t>ROMA</w:t>
      </w:r>
    </w:p>
    <w:p w:rsidR="008E7449" w:rsidRPr="008E7449" w:rsidRDefault="008E7449" w:rsidP="00DB20F0">
      <w:pPr>
        <w:tabs>
          <w:tab w:val="left" w:pos="0"/>
        </w:tabs>
        <w:spacing w:before="240"/>
        <w:jc w:val="both"/>
        <w:rPr>
          <w:rFonts w:ascii="Times New Roman" w:hAnsi="Times New Roman" w:cs="Times New Roman"/>
          <w:b/>
          <w:spacing w:val="-2"/>
          <w:kern w:val="0"/>
          <w:sz w:val="20"/>
        </w:rPr>
      </w:pPr>
      <w:r w:rsidRPr="008E7449">
        <w:rPr>
          <w:rFonts w:ascii="Times New Roman" w:eastAsia="Times New Roman" w:hAnsi="Times New Roman" w:cs="Times New Roman"/>
          <w:b/>
          <w:color w:val="000000"/>
          <w:sz w:val="20"/>
        </w:rPr>
        <w:t xml:space="preserve">Proposta per la </w:t>
      </w:r>
      <w:r w:rsidR="005F3527">
        <w:rPr>
          <w:rFonts w:ascii="Times New Roman" w:eastAsia="Times New Roman" w:hAnsi="Times New Roman" w:cs="Times New Roman"/>
          <w:b/>
          <w:color w:val="000000"/>
          <w:sz w:val="20"/>
        </w:rPr>
        <w:t xml:space="preserve">realizzazione di corsi </w:t>
      </w:r>
      <w:r w:rsidR="00DB20F0">
        <w:rPr>
          <w:rFonts w:ascii="Times New Roman" w:eastAsia="Times New Roman" w:hAnsi="Times New Roman" w:cs="Times New Roman"/>
          <w:b/>
          <w:color w:val="000000"/>
          <w:sz w:val="20"/>
        </w:rPr>
        <w:t xml:space="preserve">di perfezionamento 20 CFU </w:t>
      </w:r>
      <w:r w:rsidR="005F3527">
        <w:rPr>
          <w:rFonts w:ascii="Times New Roman" w:eastAsia="Times New Roman" w:hAnsi="Times New Roman" w:cs="Times New Roman"/>
          <w:b/>
          <w:color w:val="000000"/>
          <w:sz w:val="20"/>
        </w:rPr>
        <w:t>per lo sviluppo di competenze metodologico-didattiche per l’insegnamento di discipline non linguistiche in lingua straniera con metodologia CLIL per docenti di</w:t>
      </w:r>
      <w:r w:rsidRPr="008E7449">
        <w:rPr>
          <w:rFonts w:ascii="Times New Roman" w:hAnsi="Times New Roman" w:cs="Times New Roman"/>
          <w:b/>
          <w:spacing w:val="-2"/>
          <w:kern w:val="0"/>
          <w:sz w:val="20"/>
        </w:rPr>
        <w:t xml:space="preserve"> </w:t>
      </w:r>
      <w:r w:rsidR="005F3527">
        <w:rPr>
          <w:rFonts w:ascii="Times New Roman" w:hAnsi="Times New Roman" w:cs="Times New Roman"/>
          <w:b/>
          <w:spacing w:val="-2"/>
          <w:kern w:val="0"/>
          <w:sz w:val="20"/>
        </w:rPr>
        <w:t>scuola secondaria di II grado</w:t>
      </w:r>
      <w:r w:rsidRPr="008E7449">
        <w:rPr>
          <w:rFonts w:ascii="Times New Roman" w:hAnsi="Times New Roman" w:cs="Times New Roman"/>
          <w:b/>
          <w:spacing w:val="-2"/>
          <w:kern w:val="0"/>
          <w:sz w:val="20"/>
        </w:rPr>
        <w:t xml:space="preserve"> (</w:t>
      </w:r>
      <w:r w:rsidR="0043156F">
        <w:rPr>
          <w:rFonts w:ascii="Times New Roman" w:hAnsi="Times New Roman" w:cs="Times New Roman"/>
          <w:b/>
          <w:spacing w:val="-2"/>
          <w:kern w:val="0"/>
          <w:sz w:val="20"/>
        </w:rPr>
        <w:t>DD n</w:t>
      </w:r>
      <w:r w:rsidRPr="008E7449">
        <w:rPr>
          <w:rFonts w:ascii="Times New Roman" w:hAnsi="Times New Roman" w:cs="Times New Roman"/>
          <w:b/>
          <w:spacing w:val="-2"/>
          <w:kern w:val="0"/>
          <w:sz w:val="20"/>
        </w:rPr>
        <w:t xml:space="preserve">. 89 </w:t>
      </w:r>
      <w:r w:rsidR="0043156F">
        <w:rPr>
          <w:rFonts w:ascii="Times New Roman" w:hAnsi="Times New Roman" w:cs="Times New Roman"/>
          <w:b/>
          <w:spacing w:val="-2"/>
          <w:kern w:val="0"/>
          <w:sz w:val="20"/>
        </w:rPr>
        <w:t xml:space="preserve">del </w:t>
      </w:r>
      <w:r w:rsidRPr="008E7449">
        <w:rPr>
          <w:rFonts w:ascii="Times New Roman" w:hAnsi="Times New Roman" w:cs="Times New Roman"/>
          <w:b/>
          <w:spacing w:val="-2"/>
          <w:kern w:val="0"/>
          <w:sz w:val="20"/>
        </w:rPr>
        <w:t xml:space="preserve">20/11/2013 </w:t>
      </w:r>
      <w:r w:rsidR="00DB20F0">
        <w:rPr>
          <w:rFonts w:ascii="Times New Roman" w:hAnsi="Times New Roman" w:cs="Times New Roman"/>
          <w:b/>
          <w:spacing w:val="-2"/>
          <w:kern w:val="0"/>
          <w:sz w:val="20"/>
        </w:rPr>
        <w:t>e</w:t>
      </w:r>
      <w:r w:rsidRPr="008E7449">
        <w:rPr>
          <w:rFonts w:ascii="Times New Roman" w:hAnsi="Times New Roman" w:cs="Times New Roman"/>
          <w:b/>
          <w:spacing w:val="-2"/>
          <w:kern w:val="0"/>
          <w:sz w:val="20"/>
        </w:rPr>
        <w:t xml:space="preserve"> </w:t>
      </w:r>
      <w:r w:rsidR="0043156F">
        <w:rPr>
          <w:rFonts w:ascii="Times New Roman" w:hAnsi="Times New Roman" w:cs="Times New Roman"/>
          <w:b/>
          <w:spacing w:val="-2"/>
          <w:kern w:val="0"/>
          <w:sz w:val="20"/>
        </w:rPr>
        <w:t>DD</w:t>
      </w:r>
      <w:r w:rsidRPr="008E7449">
        <w:rPr>
          <w:rFonts w:ascii="Times New Roman" w:hAnsi="Times New Roman" w:cs="Times New Roman"/>
          <w:b/>
          <w:spacing w:val="-2"/>
          <w:kern w:val="0"/>
          <w:sz w:val="20"/>
        </w:rPr>
        <w:t xml:space="preserve"> </w:t>
      </w:r>
      <w:r w:rsidR="0043156F">
        <w:rPr>
          <w:rFonts w:ascii="Times New Roman" w:hAnsi="Times New Roman" w:cs="Times New Roman"/>
          <w:b/>
          <w:spacing w:val="-2"/>
          <w:kern w:val="0"/>
          <w:sz w:val="20"/>
        </w:rPr>
        <w:t>n</w:t>
      </w:r>
      <w:r w:rsidRPr="008E7449">
        <w:rPr>
          <w:rFonts w:ascii="Times New Roman" w:hAnsi="Times New Roman" w:cs="Times New Roman"/>
          <w:b/>
          <w:spacing w:val="-2"/>
          <w:kern w:val="0"/>
          <w:sz w:val="20"/>
        </w:rPr>
        <w:t xml:space="preserve">. 956 </w:t>
      </w:r>
      <w:r w:rsidR="0043156F">
        <w:rPr>
          <w:rFonts w:ascii="Times New Roman" w:hAnsi="Times New Roman" w:cs="Times New Roman"/>
          <w:b/>
          <w:spacing w:val="-2"/>
          <w:kern w:val="0"/>
          <w:sz w:val="20"/>
        </w:rPr>
        <w:t>del</w:t>
      </w:r>
      <w:r w:rsidRPr="008E7449">
        <w:rPr>
          <w:rFonts w:ascii="Times New Roman" w:hAnsi="Times New Roman" w:cs="Times New Roman"/>
          <w:b/>
          <w:spacing w:val="-2"/>
          <w:kern w:val="0"/>
          <w:sz w:val="20"/>
        </w:rPr>
        <w:t xml:space="preserve"> 1/12/2014)</w:t>
      </w:r>
    </w:p>
    <w:p w:rsidR="004552EB" w:rsidRPr="002C1070" w:rsidRDefault="004552EB" w:rsidP="00DB20F0">
      <w:pPr>
        <w:suppressAutoHyphens w:val="0"/>
        <w:spacing w:before="360"/>
        <w:jc w:val="both"/>
        <w:rPr>
          <w:rFonts w:ascii="Times New Roman" w:eastAsia="Times New Roman" w:hAnsi="Times New Roman" w:cs="Times New Roman"/>
          <w:sz w:val="20"/>
        </w:rPr>
      </w:pPr>
      <w:r w:rsidRPr="002C1070">
        <w:rPr>
          <w:rFonts w:ascii="Times New Roman" w:eastAsia="Times New Roman" w:hAnsi="Times New Roman" w:cs="Times New Roman"/>
          <w:sz w:val="20"/>
        </w:rPr>
        <w:t>SOGGETTO/ENTE__________________________________________________</w:t>
      </w:r>
      <w:r w:rsidR="00FB0867" w:rsidRPr="002C1070">
        <w:rPr>
          <w:rFonts w:ascii="Times New Roman" w:eastAsia="Times New Roman" w:hAnsi="Times New Roman" w:cs="Times New Roman"/>
          <w:sz w:val="20"/>
        </w:rPr>
        <w:t>________</w:t>
      </w:r>
      <w:r w:rsidR="00A75F98">
        <w:rPr>
          <w:rFonts w:ascii="Times New Roman" w:eastAsia="Times New Roman" w:hAnsi="Times New Roman" w:cs="Times New Roman"/>
          <w:sz w:val="20"/>
        </w:rPr>
        <w:t>________</w:t>
      </w:r>
    </w:p>
    <w:p w:rsidR="004552EB" w:rsidRPr="002C1070" w:rsidRDefault="004552EB" w:rsidP="00DB20F0">
      <w:pPr>
        <w:suppressAutoHyphens w:val="0"/>
        <w:spacing w:before="120"/>
        <w:jc w:val="both"/>
        <w:rPr>
          <w:rFonts w:ascii="Times New Roman" w:eastAsia="Times New Roman" w:hAnsi="Times New Roman" w:cs="Times New Roman"/>
          <w:sz w:val="20"/>
        </w:rPr>
      </w:pPr>
      <w:r w:rsidRPr="002C1070">
        <w:rPr>
          <w:rFonts w:ascii="Times New Roman" w:eastAsia="Times New Roman" w:hAnsi="Times New Roman" w:cs="Times New Roman"/>
          <w:sz w:val="20"/>
        </w:rPr>
        <w:t>VIA________________________________</w:t>
      </w:r>
      <w:r w:rsidR="00FB0867" w:rsidRPr="002C1070">
        <w:rPr>
          <w:rFonts w:ascii="Times New Roman" w:eastAsia="Times New Roman" w:hAnsi="Times New Roman" w:cs="Times New Roman"/>
          <w:sz w:val="20"/>
        </w:rPr>
        <w:t>_____________________CAP______________</w:t>
      </w:r>
      <w:r w:rsidR="00A75F98">
        <w:rPr>
          <w:rFonts w:ascii="Times New Roman" w:eastAsia="Times New Roman" w:hAnsi="Times New Roman" w:cs="Times New Roman"/>
          <w:sz w:val="20"/>
        </w:rPr>
        <w:t>________</w:t>
      </w:r>
    </w:p>
    <w:p w:rsidR="004552EB" w:rsidRPr="002C1070" w:rsidRDefault="004552EB" w:rsidP="00DB20F0">
      <w:pPr>
        <w:suppressAutoHyphens w:val="0"/>
        <w:spacing w:before="120"/>
        <w:jc w:val="both"/>
        <w:rPr>
          <w:rFonts w:ascii="Times New Roman" w:eastAsia="Times New Roman" w:hAnsi="Times New Roman" w:cs="Times New Roman"/>
          <w:sz w:val="20"/>
        </w:rPr>
      </w:pPr>
      <w:r w:rsidRPr="002C1070">
        <w:rPr>
          <w:rFonts w:ascii="Times New Roman" w:eastAsia="Times New Roman" w:hAnsi="Times New Roman" w:cs="Times New Roman"/>
          <w:sz w:val="20"/>
        </w:rPr>
        <w:t>CITTA’_________________________________________PROV.______________</w:t>
      </w:r>
      <w:r w:rsidR="00FB0867" w:rsidRPr="002C1070">
        <w:rPr>
          <w:rFonts w:ascii="Times New Roman" w:eastAsia="Times New Roman" w:hAnsi="Times New Roman" w:cs="Times New Roman"/>
          <w:sz w:val="20"/>
        </w:rPr>
        <w:t>________</w:t>
      </w:r>
      <w:r w:rsidR="00A75F98">
        <w:rPr>
          <w:rFonts w:ascii="Times New Roman" w:eastAsia="Times New Roman" w:hAnsi="Times New Roman" w:cs="Times New Roman"/>
          <w:sz w:val="20"/>
        </w:rPr>
        <w:t>________</w:t>
      </w:r>
    </w:p>
    <w:p w:rsidR="004552EB" w:rsidRPr="002C1070" w:rsidRDefault="004552EB" w:rsidP="00DB20F0">
      <w:pPr>
        <w:suppressAutoHyphens w:val="0"/>
        <w:spacing w:before="120"/>
        <w:jc w:val="both"/>
        <w:rPr>
          <w:rFonts w:ascii="Times New Roman" w:eastAsia="Times New Roman" w:hAnsi="Times New Roman" w:cs="Times New Roman"/>
          <w:sz w:val="20"/>
        </w:rPr>
      </w:pPr>
      <w:r w:rsidRPr="002C1070">
        <w:rPr>
          <w:rFonts w:ascii="Times New Roman" w:eastAsia="Times New Roman" w:hAnsi="Times New Roman" w:cs="Times New Roman"/>
          <w:sz w:val="20"/>
        </w:rPr>
        <w:t>TEL___________________________E-MAIL_____________________________</w:t>
      </w:r>
      <w:r w:rsidR="00FB0867" w:rsidRPr="002C1070">
        <w:rPr>
          <w:rFonts w:ascii="Times New Roman" w:eastAsia="Times New Roman" w:hAnsi="Times New Roman" w:cs="Times New Roman"/>
          <w:sz w:val="20"/>
        </w:rPr>
        <w:t>________</w:t>
      </w:r>
      <w:r w:rsidR="00A75F98">
        <w:rPr>
          <w:rFonts w:ascii="Times New Roman" w:eastAsia="Times New Roman" w:hAnsi="Times New Roman" w:cs="Times New Roman"/>
          <w:sz w:val="20"/>
        </w:rPr>
        <w:t>________</w:t>
      </w:r>
    </w:p>
    <w:p w:rsidR="004552EB" w:rsidRPr="002C1070" w:rsidRDefault="004552EB" w:rsidP="00DB20F0">
      <w:pPr>
        <w:suppressAutoHyphens w:val="0"/>
        <w:spacing w:before="120"/>
        <w:jc w:val="both"/>
        <w:rPr>
          <w:rFonts w:ascii="Times New Roman" w:eastAsia="Times New Roman" w:hAnsi="Times New Roman" w:cs="Times New Roman"/>
          <w:sz w:val="20"/>
        </w:rPr>
      </w:pPr>
      <w:r w:rsidRPr="002C1070">
        <w:rPr>
          <w:rFonts w:ascii="Times New Roman" w:eastAsia="Times New Roman" w:hAnsi="Times New Roman" w:cs="Times New Roman"/>
          <w:sz w:val="20"/>
        </w:rPr>
        <w:t>CODICE FISCALE/PARTITA IVA_______________________________________</w:t>
      </w:r>
      <w:r w:rsidR="00FB0867" w:rsidRPr="002C1070">
        <w:rPr>
          <w:rFonts w:ascii="Times New Roman" w:eastAsia="Times New Roman" w:hAnsi="Times New Roman" w:cs="Times New Roman"/>
          <w:sz w:val="20"/>
        </w:rPr>
        <w:t>_______</w:t>
      </w:r>
      <w:r w:rsidR="00A75F98">
        <w:rPr>
          <w:rFonts w:ascii="Times New Roman" w:eastAsia="Times New Roman" w:hAnsi="Times New Roman" w:cs="Times New Roman"/>
          <w:sz w:val="20"/>
        </w:rPr>
        <w:t>________</w:t>
      </w:r>
    </w:p>
    <w:p w:rsidR="004552EB" w:rsidRPr="002C1070" w:rsidRDefault="004552EB" w:rsidP="00DB20F0">
      <w:pPr>
        <w:suppressAutoHyphens w:val="0"/>
        <w:spacing w:before="120"/>
        <w:jc w:val="both"/>
        <w:rPr>
          <w:rFonts w:ascii="Times New Roman" w:eastAsia="Times New Roman" w:hAnsi="Times New Roman" w:cs="Times New Roman"/>
          <w:sz w:val="20"/>
        </w:rPr>
      </w:pPr>
      <w:r w:rsidRPr="002C1070">
        <w:rPr>
          <w:rFonts w:ascii="Times New Roman" w:eastAsia="Times New Roman" w:hAnsi="Times New Roman" w:cs="Times New Roman"/>
          <w:sz w:val="20"/>
        </w:rPr>
        <w:t>UNIVERSITÀ ______________________________________________________________</w:t>
      </w:r>
      <w:r w:rsidR="00A75F98">
        <w:rPr>
          <w:rFonts w:ascii="Times New Roman" w:eastAsia="Times New Roman" w:hAnsi="Times New Roman" w:cs="Times New Roman"/>
          <w:sz w:val="20"/>
        </w:rPr>
        <w:t>________</w:t>
      </w:r>
    </w:p>
    <w:p w:rsidR="004552EB" w:rsidRPr="002C1070" w:rsidRDefault="004552EB" w:rsidP="00DB20F0">
      <w:pPr>
        <w:suppressAutoHyphens w:val="0"/>
        <w:spacing w:before="120"/>
        <w:jc w:val="both"/>
        <w:rPr>
          <w:rFonts w:ascii="Times New Roman" w:eastAsia="Times New Roman" w:hAnsi="Times New Roman" w:cs="Times New Roman"/>
          <w:sz w:val="20"/>
        </w:rPr>
      </w:pPr>
      <w:r w:rsidRPr="002C1070">
        <w:rPr>
          <w:rFonts w:ascii="Times New Roman" w:eastAsia="Times New Roman" w:hAnsi="Times New Roman" w:cs="Times New Roman"/>
          <w:sz w:val="20"/>
        </w:rPr>
        <w:t>Altro _____________________________________________________________________</w:t>
      </w:r>
      <w:r w:rsidR="00FB0867" w:rsidRPr="002C1070">
        <w:rPr>
          <w:rFonts w:ascii="Times New Roman" w:eastAsia="Times New Roman" w:hAnsi="Times New Roman" w:cs="Times New Roman"/>
          <w:sz w:val="20"/>
        </w:rPr>
        <w:t>_</w:t>
      </w:r>
      <w:r w:rsidR="00A75F98">
        <w:rPr>
          <w:rFonts w:ascii="Times New Roman" w:eastAsia="Times New Roman" w:hAnsi="Times New Roman" w:cs="Times New Roman"/>
          <w:sz w:val="20"/>
        </w:rPr>
        <w:t>________</w:t>
      </w:r>
    </w:p>
    <w:p w:rsidR="004552EB" w:rsidRPr="002C1070" w:rsidRDefault="004552EB" w:rsidP="00DB20F0">
      <w:pPr>
        <w:suppressAutoHyphens w:val="0"/>
        <w:spacing w:before="240" w:after="120"/>
        <w:jc w:val="both"/>
        <w:rPr>
          <w:rFonts w:ascii="Times New Roman" w:eastAsia="Times New Roman" w:hAnsi="Times New Roman" w:cs="Times New Roman"/>
          <w:sz w:val="20"/>
        </w:rPr>
      </w:pPr>
      <w:r w:rsidRPr="002C1070">
        <w:rPr>
          <w:rFonts w:ascii="Times New Roman" w:eastAsia="Times New Roman" w:hAnsi="Times New Roman" w:cs="Times New Roman"/>
          <w:sz w:val="20"/>
        </w:rPr>
        <w:t>RAPPRESENTANTE LEGALE</w:t>
      </w:r>
    </w:p>
    <w:p w:rsidR="004552EB" w:rsidRPr="002C1070" w:rsidRDefault="004552EB" w:rsidP="00DB20F0">
      <w:pPr>
        <w:suppressAutoHyphens w:val="0"/>
        <w:spacing w:after="120"/>
        <w:jc w:val="both"/>
        <w:rPr>
          <w:rFonts w:ascii="Times New Roman" w:eastAsia="Times New Roman" w:hAnsi="Times New Roman" w:cs="Times New Roman"/>
          <w:sz w:val="20"/>
        </w:rPr>
      </w:pPr>
      <w:r w:rsidRPr="002C1070">
        <w:rPr>
          <w:rFonts w:ascii="Times New Roman" w:eastAsia="Times New Roman" w:hAnsi="Times New Roman" w:cs="Times New Roman"/>
          <w:sz w:val="20"/>
        </w:rPr>
        <w:t>NOME _____________________</w:t>
      </w:r>
      <w:r w:rsidR="00A75F98">
        <w:rPr>
          <w:rFonts w:ascii="Times New Roman" w:eastAsia="Times New Roman" w:hAnsi="Times New Roman" w:cs="Times New Roman"/>
          <w:sz w:val="20"/>
        </w:rPr>
        <w:t>_____</w:t>
      </w:r>
      <w:r w:rsidRPr="002C1070">
        <w:rPr>
          <w:rFonts w:ascii="Times New Roman" w:eastAsia="Times New Roman" w:hAnsi="Times New Roman" w:cs="Times New Roman"/>
          <w:sz w:val="20"/>
        </w:rPr>
        <w:t>COGNOME</w:t>
      </w:r>
      <w:r w:rsidR="00A75F98">
        <w:rPr>
          <w:rFonts w:ascii="Times New Roman" w:eastAsia="Times New Roman" w:hAnsi="Times New Roman" w:cs="Times New Roman"/>
          <w:sz w:val="20"/>
        </w:rPr>
        <w:t>__</w:t>
      </w:r>
      <w:r w:rsidRPr="002C1070">
        <w:rPr>
          <w:rFonts w:ascii="Times New Roman" w:eastAsia="Times New Roman" w:hAnsi="Times New Roman" w:cs="Times New Roman"/>
          <w:sz w:val="20"/>
        </w:rPr>
        <w:t>_______________________________</w:t>
      </w:r>
      <w:r w:rsidR="00FB0867" w:rsidRPr="002C1070">
        <w:rPr>
          <w:rFonts w:ascii="Times New Roman" w:eastAsia="Times New Roman" w:hAnsi="Times New Roman" w:cs="Times New Roman"/>
          <w:sz w:val="20"/>
        </w:rPr>
        <w:t>______</w:t>
      </w:r>
      <w:r w:rsidR="00A75F98">
        <w:rPr>
          <w:rFonts w:ascii="Times New Roman" w:eastAsia="Times New Roman" w:hAnsi="Times New Roman" w:cs="Times New Roman"/>
          <w:sz w:val="20"/>
        </w:rPr>
        <w:t>_</w:t>
      </w:r>
    </w:p>
    <w:p w:rsidR="004552EB" w:rsidRPr="002C1070" w:rsidRDefault="004552EB" w:rsidP="00DB20F0">
      <w:pPr>
        <w:suppressAutoHyphens w:val="0"/>
        <w:spacing w:before="120" w:after="120"/>
        <w:jc w:val="both"/>
        <w:rPr>
          <w:rFonts w:ascii="Times New Roman" w:eastAsia="Times New Roman" w:hAnsi="Times New Roman" w:cs="Times New Roman"/>
          <w:sz w:val="20"/>
        </w:rPr>
      </w:pPr>
      <w:r w:rsidRPr="002C1070">
        <w:rPr>
          <w:rFonts w:ascii="Times New Roman" w:eastAsia="Times New Roman" w:hAnsi="Times New Roman" w:cs="Times New Roman"/>
          <w:sz w:val="20"/>
        </w:rPr>
        <w:t>QUALIFICA _________________________________________________________</w:t>
      </w:r>
      <w:r w:rsidR="00FB0867" w:rsidRPr="002C1070">
        <w:rPr>
          <w:rFonts w:ascii="Times New Roman" w:eastAsia="Times New Roman" w:hAnsi="Times New Roman" w:cs="Times New Roman"/>
          <w:sz w:val="20"/>
        </w:rPr>
        <w:t>______</w:t>
      </w:r>
      <w:r w:rsidR="00A75F98">
        <w:rPr>
          <w:rFonts w:ascii="Times New Roman" w:eastAsia="Times New Roman" w:hAnsi="Times New Roman" w:cs="Times New Roman"/>
          <w:sz w:val="20"/>
        </w:rPr>
        <w:t>________</w:t>
      </w:r>
    </w:p>
    <w:p w:rsidR="004552EB" w:rsidRPr="002C1070" w:rsidRDefault="004552EB" w:rsidP="00DB20F0">
      <w:pPr>
        <w:suppressAutoHyphens w:val="0"/>
        <w:spacing w:before="120" w:after="120"/>
        <w:jc w:val="both"/>
        <w:rPr>
          <w:rFonts w:ascii="Times New Roman" w:eastAsia="Times New Roman" w:hAnsi="Times New Roman" w:cs="Times New Roman"/>
          <w:sz w:val="20"/>
        </w:rPr>
      </w:pPr>
      <w:r w:rsidRPr="002C1070">
        <w:rPr>
          <w:rFonts w:ascii="Times New Roman" w:eastAsia="Times New Roman" w:hAnsi="Times New Roman" w:cs="Times New Roman"/>
          <w:sz w:val="20"/>
        </w:rPr>
        <w:t>NATO A ________________________________IL__________________________</w:t>
      </w:r>
      <w:r w:rsidR="00FB0867" w:rsidRPr="002C1070">
        <w:rPr>
          <w:rFonts w:ascii="Times New Roman" w:eastAsia="Times New Roman" w:hAnsi="Times New Roman" w:cs="Times New Roman"/>
          <w:sz w:val="20"/>
        </w:rPr>
        <w:t>_______</w:t>
      </w:r>
      <w:r w:rsidR="00FE6E6A">
        <w:rPr>
          <w:rFonts w:ascii="Times New Roman" w:eastAsia="Times New Roman" w:hAnsi="Times New Roman" w:cs="Times New Roman"/>
          <w:sz w:val="20"/>
        </w:rPr>
        <w:t>________</w:t>
      </w:r>
    </w:p>
    <w:p w:rsidR="00FB0867" w:rsidRPr="002C1070" w:rsidRDefault="004552EB" w:rsidP="00DB20F0">
      <w:pPr>
        <w:autoSpaceDE w:val="0"/>
        <w:snapToGrid w:val="0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RESIDENTE ________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t>________________________________________________</w:t>
      </w:r>
      <w:r w:rsidR="00FB0867" w:rsidRPr="002C1070">
        <w:rPr>
          <w:rFonts w:ascii="Times New Roman" w:eastAsia="Times New Roman" w:hAnsi="Times New Roman" w:cs="Times New Roman"/>
          <w:color w:val="000000"/>
          <w:sz w:val="20"/>
        </w:rPr>
        <w:t>_______</w:t>
      </w:r>
      <w:r w:rsidR="00FE6E6A">
        <w:rPr>
          <w:rFonts w:ascii="Times New Roman" w:eastAsia="Times New Roman" w:hAnsi="Times New Roman" w:cs="Times New Roman"/>
          <w:color w:val="000000"/>
          <w:sz w:val="20"/>
        </w:rPr>
        <w:t>___</w:t>
      </w:r>
    </w:p>
    <w:p w:rsidR="004552EB" w:rsidRPr="002C1070" w:rsidRDefault="004552EB" w:rsidP="00DB20F0">
      <w:pPr>
        <w:autoSpaceDE w:val="0"/>
        <w:snapToGrid w:val="0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 w:rsidRPr="002C1070">
        <w:rPr>
          <w:rFonts w:ascii="Times New Roman" w:eastAsia="Times New Roman" w:hAnsi="Times New Roman" w:cs="Times New Roman"/>
          <w:color w:val="000000"/>
          <w:sz w:val="20"/>
        </w:rPr>
        <w:t>IN VIA/PIAZZA _______________</w:t>
      </w: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______________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t>__________________________</w:t>
      </w:r>
      <w:r w:rsidR="00FB0867" w:rsidRPr="002C1070">
        <w:rPr>
          <w:rFonts w:ascii="Times New Roman" w:eastAsia="Times New Roman" w:hAnsi="Times New Roman" w:cs="Times New Roman"/>
          <w:color w:val="000000"/>
          <w:sz w:val="20"/>
        </w:rPr>
        <w:t>_____</w:t>
      </w:r>
      <w:r w:rsidR="00FE6E6A">
        <w:rPr>
          <w:rFonts w:ascii="Times New Roman" w:eastAsia="Times New Roman" w:hAnsi="Times New Roman" w:cs="Times New Roman"/>
          <w:color w:val="000000"/>
          <w:sz w:val="20"/>
        </w:rPr>
        <w:t>____</w:t>
      </w:r>
    </w:p>
    <w:p w:rsidR="00FB0867" w:rsidRPr="002C1070" w:rsidRDefault="004552EB" w:rsidP="00DB20F0">
      <w:pPr>
        <w:autoSpaceDE w:val="0"/>
        <w:snapToGrid w:val="0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 w:rsidRPr="002C1070">
        <w:rPr>
          <w:rFonts w:ascii="Times New Roman" w:eastAsia="Times New Roman" w:hAnsi="Times New Roman" w:cs="Times New Roman"/>
          <w:color w:val="000000"/>
          <w:sz w:val="20"/>
        </w:rPr>
        <w:t xml:space="preserve">CODICE FISCALE </w:t>
      </w: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_________________</w:t>
      </w:r>
      <w:r w:rsidR="00FB0867"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____________</w:t>
      </w:r>
      <w:r w:rsidR="00FB0867" w:rsidRPr="002C1070">
        <w:rPr>
          <w:rFonts w:ascii="Times New Roman" w:eastAsia="Times New Roman" w:hAnsi="Times New Roman" w:cs="Times New Roman"/>
          <w:color w:val="000000"/>
          <w:sz w:val="20"/>
        </w:rPr>
        <w:t>_____________________________</w:t>
      </w:r>
      <w:r w:rsidR="00FE6E6A">
        <w:rPr>
          <w:rFonts w:ascii="Times New Roman" w:eastAsia="Times New Roman" w:hAnsi="Times New Roman" w:cs="Times New Roman"/>
          <w:color w:val="000000"/>
          <w:sz w:val="20"/>
        </w:rPr>
        <w:t>________</w:t>
      </w:r>
    </w:p>
    <w:p w:rsidR="00FB0867" w:rsidRPr="002C1070" w:rsidRDefault="00FB0867" w:rsidP="00DB20F0">
      <w:pPr>
        <w:autoSpaceDE w:val="0"/>
        <w:snapToGrid w:val="0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RECAPITO TELEFONICO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 w:rsidR="004552EB"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cell</w:t>
      </w:r>
      <w:proofErr w:type="spellEnd"/>
      <w:r w:rsidR="004552EB"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._______________________________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t>_________________</w:t>
      </w:r>
      <w:r w:rsidR="00FE6E6A">
        <w:rPr>
          <w:rFonts w:ascii="Times New Roman" w:eastAsia="Times New Roman" w:hAnsi="Times New Roman" w:cs="Times New Roman"/>
          <w:color w:val="000000"/>
          <w:sz w:val="20"/>
        </w:rPr>
        <w:t>________</w:t>
      </w:r>
    </w:p>
    <w:p w:rsidR="004552EB" w:rsidRPr="002C1070" w:rsidRDefault="00FB0867" w:rsidP="00DB20F0">
      <w:pPr>
        <w:autoSpaceDE w:val="0"/>
        <w:snapToGrid w:val="0"/>
        <w:spacing w:before="120"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</w:rPr>
      </w:pPr>
      <w:r w:rsidRPr="002C1070">
        <w:rPr>
          <w:rFonts w:ascii="Times New Roman" w:eastAsia="Times New Roman" w:hAnsi="Times New Roman" w:cs="Times New Roman"/>
          <w:sz w:val="20"/>
        </w:rPr>
        <w:t>E-MAIL</w:t>
      </w:r>
      <w:r w:rsidR="004552EB"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__________________</w:t>
      </w:r>
      <w:r w:rsidR="004552EB" w:rsidRPr="002C1070">
        <w:rPr>
          <w:rFonts w:ascii="Times New Roman" w:eastAsia="Times New Roman" w:hAnsi="Times New Roman" w:cs="Times New Roman"/>
          <w:color w:val="000000"/>
          <w:sz w:val="20"/>
        </w:rPr>
        <w:t>________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t>__________________________________________</w:t>
      </w:r>
      <w:r w:rsidR="00FE6E6A">
        <w:rPr>
          <w:rFonts w:ascii="Times New Roman" w:eastAsia="Times New Roman" w:hAnsi="Times New Roman" w:cs="Times New Roman"/>
          <w:color w:val="000000"/>
          <w:sz w:val="20"/>
        </w:rPr>
        <w:t>________</w:t>
      </w:r>
    </w:p>
    <w:p w:rsidR="004552EB" w:rsidRPr="002C1070" w:rsidRDefault="004552EB" w:rsidP="00DB20F0">
      <w:pPr>
        <w:autoSpaceDE w:val="0"/>
        <w:snapToGrid w:val="0"/>
        <w:spacing w:before="120"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</w:rPr>
      </w:pPr>
      <w:r w:rsidRPr="002C1070">
        <w:rPr>
          <w:rFonts w:ascii="Times New Roman" w:eastAsia="Times New Roman" w:hAnsi="Times New Roman" w:cs="Times New Roman"/>
          <w:b/>
          <w:color w:val="000000"/>
          <w:sz w:val="20"/>
          <w:lang w:val="x-none"/>
        </w:rPr>
        <w:t>CHIEDE</w:t>
      </w:r>
    </w:p>
    <w:p w:rsidR="00DB20F0" w:rsidRPr="00DB20F0" w:rsidRDefault="004552EB" w:rsidP="00DB20F0">
      <w:pPr>
        <w:autoSpaceDE w:val="0"/>
        <w:snapToGrid w:val="0"/>
        <w:spacing w:line="360" w:lineRule="auto"/>
        <w:jc w:val="both"/>
        <w:rPr>
          <w:rFonts w:ascii="Times New Roman" w:hAnsi="Times New Roman" w:cs="Times New Roman"/>
          <w:sz w:val="20"/>
        </w:rPr>
      </w:pP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di partecipare alla selezione</w:t>
      </w:r>
      <w:r w:rsidR="005F3527">
        <w:rPr>
          <w:rFonts w:ascii="Times New Roman" w:eastAsia="Times New Roman" w:hAnsi="Times New Roman" w:cs="Times New Roman"/>
          <w:color w:val="000000"/>
          <w:sz w:val="20"/>
        </w:rPr>
        <w:t>, di cui all’</w:t>
      </w:r>
      <w:r w:rsidR="005F3527" w:rsidRPr="00C50E73">
        <w:rPr>
          <w:rFonts w:ascii="Times New Roman" w:eastAsia="Times New Roman" w:hAnsi="Times New Roman" w:cs="Times New Roman"/>
          <w:i/>
          <w:color w:val="000000"/>
          <w:sz w:val="20"/>
        </w:rPr>
        <w:t xml:space="preserve">Avviso Pubblico n. </w:t>
      </w:r>
      <w:r w:rsidR="00DB20F0">
        <w:rPr>
          <w:rFonts w:ascii="Times New Roman" w:eastAsia="Times New Roman" w:hAnsi="Times New Roman" w:cs="Times New Roman"/>
          <w:i/>
          <w:color w:val="000000"/>
          <w:sz w:val="20"/>
        </w:rPr>
        <w:t>___</w:t>
      </w:r>
      <w:r w:rsidR="00C50E73" w:rsidRPr="00C50E73">
        <w:rPr>
          <w:rFonts w:ascii="Times New Roman" w:eastAsia="Times New Roman" w:hAnsi="Times New Roman" w:cs="Times New Roman"/>
          <w:i/>
          <w:color w:val="000000"/>
          <w:sz w:val="20"/>
        </w:rPr>
        <w:t xml:space="preserve"> del </w:t>
      </w:r>
      <w:r w:rsidR="00DB20F0">
        <w:rPr>
          <w:rFonts w:ascii="Times New Roman" w:eastAsia="Times New Roman" w:hAnsi="Times New Roman" w:cs="Times New Roman"/>
          <w:i/>
          <w:color w:val="000000"/>
          <w:sz w:val="20"/>
        </w:rPr>
        <w:t>___</w:t>
      </w:r>
      <w:r w:rsidR="00C50E73" w:rsidRPr="00C50E73">
        <w:rPr>
          <w:rFonts w:ascii="Times New Roman" w:eastAsia="Times New Roman" w:hAnsi="Times New Roman" w:cs="Times New Roman"/>
          <w:i/>
          <w:color w:val="000000"/>
          <w:sz w:val="20"/>
        </w:rPr>
        <w:t xml:space="preserve"> gennaio 2015</w:t>
      </w:r>
      <w:r w:rsidR="00C50E73">
        <w:rPr>
          <w:rFonts w:ascii="Times New Roman" w:eastAsia="Times New Roman" w:hAnsi="Times New Roman" w:cs="Times New Roman"/>
          <w:color w:val="000000"/>
          <w:sz w:val="20"/>
        </w:rPr>
        <w:t xml:space="preserve">, mediante procedura comparativa, per la progettazione e la realizzazione di corsi </w:t>
      </w:r>
      <w:r w:rsidR="00DB20F0">
        <w:rPr>
          <w:rFonts w:ascii="Times New Roman" w:eastAsia="Times New Roman" w:hAnsi="Times New Roman" w:cs="Times New Roman"/>
          <w:color w:val="000000"/>
          <w:sz w:val="20"/>
        </w:rPr>
        <w:t xml:space="preserve">di perfezionamento </w:t>
      </w:r>
      <w:r w:rsidR="00C50E73">
        <w:rPr>
          <w:rFonts w:ascii="Times New Roman" w:eastAsia="Times New Roman" w:hAnsi="Times New Roman" w:cs="Times New Roman"/>
          <w:color w:val="000000"/>
          <w:sz w:val="20"/>
        </w:rPr>
        <w:t xml:space="preserve">metodologico-didattici CLIL nelle province del </w:t>
      </w:r>
      <w:r w:rsidR="00DB20F0">
        <w:rPr>
          <w:rFonts w:ascii="Times New Roman" w:eastAsia="Times New Roman" w:hAnsi="Times New Roman" w:cs="Times New Roman"/>
          <w:color w:val="000000"/>
          <w:sz w:val="20"/>
        </w:rPr>
        <w:t>Lazio</w:t>
      </w:r>
      <w:r w:rsidR="00C50E73">
        <w:rPr>
          <w:rFonts w:ascii="Times New Roman" w:eastAsia="Times New Roman" w:hAnsi="Times New Roman" w:cs="Times New Roman"/>
          <w:color w:val="000000"/>
          <w:sz w:val="20"/>
        </w:rPr>
        <w:t xml:space="preserve">, secondo le </w:t>
      </w:r>
      <w:r w:rsidR="00C50E73"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 xml:space="preserve">specifiche di cui al </w:t>
      </w:r>
      <w:r w:rsidR="00DB20F0">
        <w:rPr>
          <w:rFonts w:ascii="Times New Roman" w:eastAsia="Times New Roman" w:hAnsi="Times New Roman" w:cs="Times New Roman"/>
          <w:color w:val="000000"/>
          <w:sz w:val="20"/>
        </w:rPr>
        <w:t>Decreto Direttoriale</w:t>
      </w:r>
      <w:r w:rsidR="00DB20F0">
        <w:rPr>
          <w:rFonts w:ascii="Times New Roman" w:eastAsia="Times New Roman" w:hAnsi="Times New Roman" w:cs="Times New Roman"/>
          <w:color w:val="000000"/>
          <w:sz w:val="20"/>
          <w:lang w:val="x-none"/>
        </w:rPr>
        <w:t xml:space="preserve"> n. 6 del 16</w:t>
      </w:r>
      <w:r w:rsidR="00DB20F0">
        <w:rPr>
          <w:rFonts w:ascii="Times New Roman" w:eastAsia="Times New Roman" w:hAnsi="Times New Roman" w:cs="Times New Roman"/>
          <w:color w:val="000000"/>
          <w:sz w:val="20"/>
        </w:rPr>
        <w:t>/</w:t>
      </w:r>
      <w:r w:rsidR="00DB20F0">
        <w:rPr>
          <w:rFonts w:ascii="Times New Roman" w:eastAsia="Times New Roman" w:hAnsi="Times New Roman" w:cs="Times New Roman"/>
          <w:color w:val="000000"/>
          <w:sz w:val="20"/>
          <w:lang w:val="x-none"/>
        </w:rPr>
        <w:t>4</w:t>
      </w:r>
      <w:r w:rsidR="00DB20F0">
        <w:rPr>
          <w:rFonts w:ascii="Times New Roman" w:eastAsia="Times New Roman" w:hAnsi="Times New Roman" w:cs="Times New Roman"/>
          <w:color w:val="000000"/>
          <w:sz w:val="20"/>
        </w:rPr>
        <w:t>/</w:t>
      </w:r>
      <w:r w:rsidR="00C50E73"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2012</w:t>
      </w:r>
      <w:r w:rsidR="00C50E73">
        <w:rPr>
          <w:rFonts w:ascii="Times New Roman" w:eastAsia="Times New Roman" w:hAnsi="Times New Roman" w:cs="Times New Roman"/>
          <w:color w:val="000000"/>
          <w:sz w:val="20"/>
        </w:rPr>
        <w:t xml:space="preserve">, </w:t>
      </w:r>
      <w:r w:rsidR="00DB20F0" w:rsidRPr="00DB20F0">
        <w:rPr>
          <w:rFonts w:ascii="Times New Roman" w:hAnsi="Times New Roman" w:cs="Times New Roman"/>
          <w:sz w:val="20"/>
        </w:rPr>
        <w:t xml:space="preserve">distinti per provincia: </w:t>
      </w:r>
    </w:p>
    <w:p w:rsidR="00DB20F0" w:rsidRPr="00DB20F0" w:rsidRDefault="00DB20F0" w:rsidP="00DB20F0">
      <w:pPr>
        <w:pStyle w:val="Default"/>
        <w:jc w:val="both"/>
        <w:rPr>
          <w:rFonts w:ascii="Times New Roman" w:hAnsi="Times New Roman" w:cs="Times New Roman"/>
          <w:kern w:val="1"/>
          <w:sz w:val="20"/>
          <w:szCs w:val="20"/>
          <w:lang w:eastAsia="ar-SA"/>
        </w:rPr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3"/>
        <w:gridCol w:w="1540"/>
        <w:gridCol w:w="3119"/>
      </w:tblGrid>
      <w:tr w:rsidR="00DB20F0" w:rsidRPr="00DB20F0" w:rsidTr="00DB20F0">
        <w:trPr>
          <w:jc w:val="center"/>
        </w:trPr>
        <w:tc>
          <w:tcPr>
            <w:tcW w:w="1403" w:type="dxa"/>
          </w:tcPr>
          <w:p w:rsidR="00DB20F0" w:rsidRPr="00DB20F0" w:rsidRDefault="00DB20F0" w:rsidP="00E17E57">
            <w:pPr>
              <w:pStyle w:val="Default"/>
              <w:jc w:val="center"/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Provincia</w:t>
            </w:r>
          </w:p>
        </w:tc>
        <w:tc>
          <w:tcPr>
            <w:tcW w:w="1540" w:type="dxa"/>
          </w:tcPr>
          <w:p w:rsidR="00DB20F0" w:rsidRPr="00DB20F0" w:rsidRDefault="00DB20F0" w:rsidP="00E17E57">
            <w:pPr>
              <w:pStyle w:val="Default"/>
              <w:jc w:val="center"/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N° Corso     Metodologico</w:t>
            </w:r>
          </w:p>
        </w:tc>
        <w:tc>
          <w:tcPr>
            <w:tcW w:w="3119" w:type="dxa"/>
          </w:tcPr>
          <w:p w:rsidR="00DB20F0" w:rsidRPr="00DB20F0" w:rsidRDefault="00DB20F0" w:rsidP="00E17E57">
            <w:pPr>
              <w:pStyle w:val="Default"/>
              <w:jc w:val="center"/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Istituto Affidatario</w:t>
            </w:r>
          </w:p>
        </w:tc>
      </w:tr>
      <w:tr w:rsidR="00DB20F0" w:rsidRPr="00DB20F0" w:rsidTr="00DB20F0">
        <w:trPr>
          <w:jc w:val="center"/>
        </w:trPr>
        <w:tc>
          <w:tcPr>
            <w:tcW w:w="1403" w:type="dxa"/>
          </w:tcPr>
          <w:p w:rsidR="00DB20F0" w:rsidRPr="00DB20F0" w:rsidRDefault="00DB20F0" w:rsidP="00E17E57">
            <w:pPr>
              <w:pStyle w:val="Default"/>
              <w:jc w:val="both"/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ROMA</w:t>
            </w:r>
          </w:p>
        </w:tc>
        <w:tc>
          <w:tcPr>
            <w:tcW w:w="1540" w:type="dxa"/>
          </w:tcPr>
          <w:p w:rsidR="00DB20F0" w:rsidRPr="00DB20F0" w:rsidRDefault="00DB20F0" w:rsidP="00E17E57">
            <w:pPr>
              <w:pStyle w:val="Default"/>
              <w:jc w:val="center"/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119" w:type="dxa"/>
          </w:tcPr>
          <w:p w:rsidR="00DB20F0" w:rsidRPr="00DB20F0" w:rsidRDefault="00DB20F0" w:rsidP="00E17E57">
            <w:pPr>
              <w:pStyle w:val="Default"/>
              <w:jc w:val="both"/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L.C. Lucrezio Caro</w:t>
            </w:r>
          </w:p>
        </w:tc>
      </w:tr>
      <w:tr w:rsidR="00DB20F0" w:rsidRPr="00DB20F0" w:rsidTr="00DB20F0">
        <w:trPr>
          <w:jc w:val="center"/>
        </w:trPr>
        <w:tc>
          <w:tcPr>
            <w:tcW w:w="1403" w:type="dxa"/>
          </w:tcPr>
          <w:p w:rsidR="00DB20F0" w:rsidRPr="00DB20F0" w:rsidRDefault="00DB20F0" w:rsidP="00E17E57">
            <w:pPr>
              <w:pStyle w:val="Default"/>
              <w:jc w:val="both"/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ROMA</w:t>
            </w:r>
          </w:p>
        </w:tc>
        <w:tc>
          <w:tcPr>
            <w:tcW w:w="1540" w:type="dxa"/>
          </w:tcPr>
          <w:p w:rsidR="00DB20F0" w:rsidRPr="00DB20F0" w:rsidRDefault="00DB20F0" w:rsidP="00E17E57">
            <w:pPr>
              <w:pStyle w:val="Default"/>
              <w:jc w:val="center"/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119" w:type="dxa"/>
          </w:tcPr>
          <w:p w:rsidR="00DB20F0" w:rsidRPr="00DB20F0" w:rsidRDefault="00DB20F0" w:rsidP="00E17E57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B20F0">
              <w:rPr>
                <w:rFonts w:ascii="Times New Roman" w:eastAsia="Times New Roman" w:hAnsi="Times New Roman" w:cs="Times New Roman"/>
                <w:color w:val="000000"/>
                <w:sz w:val="20"/>
              </w:rPr>
              <w:t>L.C. Lucrezio Caro</w:t>
            </w:r>
          </w:p>
        </w:tc>
      </w:tr>
      <w:tr w:rsidR="00DB20F0" w:rsidRPr="00DB20F0" w:rsidTr="00DB20F0">
        <w:trPr>
          <w:jc w:val="center"/>
        </w:trPr>
        <w:tc>
          <w:tcPr>
            <w:tcW w:w="1403" w:type="dxa"/>
          </w:tcPr>
          <w:p w:rsidR="00DB20F0" w:rsidRPr="00DB20F0" w:rsidRDefault="00DB20F0" w:rsidP="00E17E57">
            <w:pPr>
              <w:pStyle w:val="Default"/>
              <w:jc w:val="both"/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ROMA</w:t>
            </w:r>
          </w:p>
        </w:tc>
        <w:tc>
          <w:tcPr>
            <w:tcW w:w="1540" w:type="dxa"/>
          </w:tcPr>
          <w:p w:rsidR="00DB20F0" w:rsidRPr="00DB20F0" w:rsidRDefault="00DB20F0" w:rsidP="00E17E57">
            <w:pPr>
              <w:pStyle w:val="Default"/>
              <w:jc w:val="center"/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3119" w:type="dxa"/>
          </w:tcPr>
          <w:p w:rsidR="00DB20F0" w:rsidRPr="00DB20F0" w:rsidRDefault="00DB20F0" w:rsidP="00E17E57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DB20F0">
              <w:rPr>
                <w:rFonts w:ascii="Times New Roman" w:eastAsia="Times New Roman" w:hAnsi="Times New Roman" w:cs="Times New Roman"/>
                <w:color w:val="000000"/>
                <w:sz w:val="20"/>
              </w:rPr>
              <w:t>L.C. Lucrezio Caro</w:t>
            </w:r>
          </w:p>
        </w:tc>
      </w:tr>
      <w:tr w:rsidR="00DB20F0" w:rsidRPr="00DB20F0" w:rsidTr="00DB20F0">
        <w:trPr>
          <w:jc w:val="center"/>
        </w:trPr>
        <w:tc>
          <w:tcPr>
            <w:tcW w:w="1403" w:type="dxa"/>
          </w:tcPr>
          <w:p w:rsidR="00DB20F0" w:rsidRPr="00DB20F0" w:rsidRDefault="00DB20F0" w:rsidP="00E17E57">
            <w:pPr>
              <w:pStyle w:val="Default"/>
              <w:jc w:val="both"/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ROMA</w:t>
            </w:r>
          </w:p>
        </w:tc>
        <w:tc>
          <w:tcPr>
            <w:tcW w:w="1540" w:type="dxa"/>
          </w:tcPr>
          <w:p w:rsidR="00DB20F0" w:rsidRPr="00DB20F0" w:rsidRDefault="00DB20F0" w:rsidP="00E17E57">
            <w:pPr>
              <w:pStyle w:val="Default"/>
              <w:jc w:val="center"/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3119" w:type="dxa"/>
          </w:tcPr>
          <w:p w:rsidR="00DB20F0" w:rsidRPr="00DB20F0" w:rsidRDefault="00DB20F0" w:rsidP="00E17E57">
            <w:pPr>
              <w:pStyle w:val="Default"/>
              <w:jc w:val="both"/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I.I.S.  Via </w:t>
            </w:r>
            <w:proofErr w:type="spellStart"/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Salvini</w:t>
            </w:r>
            <w:proofErr w:type="spellEnd"/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, 24</w:t>
            </w:r>
          </w:p>
        </w:tc>
      </w:tr>
      <w:tr w:rsidR="00DB20F0" w:rsidRPr="00DB20F0" w:rsidTr="00DB20F0">
        <w:trPr>
          <w:jc w:val="center"/>
        </w:trPr>
        <w:tc>
          <w:tcPr>
            <w:tcW w:w="1403" w:type="dxa"/>
          </w:tcPr>
          <w:p w:rsidR="00DB20F0" w:rsidRPr="00DB20F0" w:rsidRDefault="00DB20F0" w:rsidP="00E17E57">
            <w:pPr>
              <w:pStyle w:val="Default"/>
              <w:jc w:val="both"/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FROSINONE</w:t>
            </w:r>
          </w:p>
        </w:tc>
        <w:tc>
          <w:tcPr>
            <w:tcW w:w="1540" w:type="dxa"/>
          </w:tcPr>
          <w:p w:rsidR="00DB20F0" w:rsidRPr="00DB20F0" w:rsidRDefault="00DB20F0" w:rsidP="00E17E57">
            <w:pPr>
              <w:pStyle w:val="Default"/>
              <w:jc w:val="center"/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119" w:type="dxa"/>
          </w:tcPr>
          <w:p w:rsidR="00DB20F0" w:rsidRPr="00DB20F0" w:rsidRDefault="00DB20F0" w:rsidP="00E17E57">
            <w:pPr>
              <w:pStyle w:val="Default"/>
              <w:jc w:val="both"/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I.M. </w:t>
            </w:r>
            <w:proofErr w:type="spellStart"/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Varrone</w:t>
            </w:r>
            <w:proofErr w:type="spellEnd"/>
          </w:p>
        </w:tc>
      </w:tr>
      <w:tr w:rsidR="00DB20F0" w:rsidRPr="00DB20F0" w:rsidTr="00DB20F0">
        <w:trPr>
          <w:jc w:val="center"/>
        </w:trPr>
        <w:tc>
          <w:tcPr>
            <w:tcW w:w="1403" w:type="dxa"/>
          </w:tcPr>
          <w:p w:rsidR="00DB20F0" w:rsidRPr="00DB20F0" w:rsidRDefault="00DB20F0" w:rsidP="00E17E57">
            <w:pPr>
              <w:pStyle w:val="Default"/>
              <w:jc w:val="both"/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FROSINONE</w:t>
            </w:r>
          </w:p>
        </w:tc>
        <w:tc>
          <w:tcPr>
            <w:tcW w:w="1540" w:type="dxa"/>
          </w:tcPr>
          <w:p w:rsidR="00DB20F0" w:rsidRPr="00DB20F0" w:rsidRDefault="00DB20F0" w:rsidP="00E17E57">
            <w:pPr>
              <w:pStyle w:val="Default"/>
              <w:jc w:val="center"/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119" w:type="dxa"/>
          </w:tcPr>
          <w:p w:rsidR="00DB20F0" w:rsidRPr="00DB20F0" w:rsidRDefault="00DB20F0" w:rsidP="00E17E57">
            <w:pPr>
              <w:pStyle w:val="Default"/>
              <w:jc w:val="both"/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I.I.S. Brunelleschi – Da Vinci</w:t>
            </w:r>
          </w:p>
        </w:tc>
      </w:tr>
      <w:tr w:rsidR="00DB20F0" w:rsidRPr="00DB20F0" w:rsidTr="00DB20F0">
        <w:trPr>
          <w:jc w:val="center"/>
        </w:trPr>
        <w:tc>
          <w:tcPr>
            <w:tcW w:w="1403" w:type="dxa"/>
          </w:tcPr>
          <w:p w:rsidR="00DB20F0" w:rsidRPr="00DB20F0" w:rsidRDefault="00DB20F0" w:rsidP="00E17E57">
            <w:pPr>
              <w:pStyle w:val="Default"/>
              <w:jc w:val="both"/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LATINA</w:t>
            </w:r>
          </w:p>
        </w:tc>
        <w:tc>
          <w:tcPr>
            <w:tcW w:w="1540" w:type="dxa"/>
          </w:tcPr>
          <w:p w:rsidR="00DB20F0" w:rsidRPr="00DB20F0" w:rsidRDefault="00DB20F0" w:rsidP="00E17E57">
            <w:pPr>
              <w:pStyle w:val="Default"/>
              <w:jc w:val="center"/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119" w:type="dxa"/>
          </w:tcPr>
          <w:p w:rsidR="00DB20F0" w:rsidRPr="00DB20F0" w:rsidRDefault="00DB20F0" w:rsidP="00E17E57">
            <w:pPr>
              <w:pStyle w:val="Default"/>
              <w:jc w:val="both"/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I.I.S. Galilei - Sani</w:t>
            </w:r>
          </w:p>
        </w:tc>
      </w:tr>
      <w:tr w:rsidR="00DB20F0" w:rsidRPr="00DB20F0" w:rsidTr="00DB20F0">
        <w:trPr>
          <w:jc w:val="center"/>
        </w:trPr>
        <w:tc>
          <w:tcPr>
            <w:tcW w:w="1403" w:type="dxa"/>
          </w:tcPr>
          <w:p w:rsidR="00DB20F0" w:rsidRPr="00DB20F0" w:rsidRDefault="00DB20F0" w:rsidP="00E17E57">
            <w:pPr>
              <w:pStyle w:val="Default"/>
              <w:jc w:val="both"/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RIETI</w:t>
            </w:r>
          </w:p>
        </w:tc>
        <w:tc>
          <w:tcPr>
            <w:tcW w:w="1540" w:type="dxa"/>
          </w:tcPr>
          <w:p w:rsidR="00DB20F0" w:rsidRPr="00DB20F0" w:rsidRDefault="00DB20F0" w:rsidP="00E17E57">
            <w:pPr>
              <w:pStyle w:val="Default"/>
              <w:jc w:val="center"/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119" w:type="dxa"/>
          </w:tcPr>
          <w:p w:rsidR="00DB20F0" w:rsidRPr="00DB20F0" w:rsidRDefault="00DB20F0" w:rsidP="00E17E57">
            <w:pPr>
              <w:pStyle w:val="Default"/>
              <w:jc w:val="both"/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I.M.Elena</w:t>
            </w:r>
            <w:proofErr w:type="spellEnd"/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di Napoli</w:t>
            </w:r>
          </w:p>
        </w:tc>
      </w:tr>
      <w:tr w:rsidR="00DB20F0" w:rsidRPr="00DB20F0" w:rsidTr="00DB20F0">
        <w:trPr>
          <w:jc w:val="center"/>
        </w:trPr>
        <w:tc>
          <w:tcPr>
            <w:tcW w:w="1403" w:type="dxa"/>
          </w:tcPr>
          <w:p w:rsidR="00DB20F0" w:rsidRPr="00DB20F0" w:rsidRDefault="00DB20F0" w:rsidP="00E17E57">
            <w:pPr>
              <w:pStyle w:val="Default"/>
              <w:jc w:val="both"/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VITERBO</w:t>
            </w:r>
          </w:p>
        </w:tc>
        <w:tc>
          <w:tcPr>
            <w:tcW w:w="1540" w:type="dxa"/>
          </w:tcPr>
          <w:p w:rsidR="00DB20F0" w:rsidRPr="00DB20F0" w:rsidRDefault="00DB20F0" w:rsidP="00E17E57">
            <w:pPr>
              <w:pStyle w:val="Default"/>
              <w:jc w:val="center"/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3119" w:type="dxa"/>
          </w:tcPr>
          <w:p w:rsidR="00DB20F0" w:rsidRPr="00DB20F0" w:rsidRDefault="00DB20F0" w:rsidP="00E17E57">
            <w:pPr>
              <w:pStyle w:val="Default"/>
              <w:jc w:val="both"/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DB20F0">
              <w:rPr>
                <w:rFonts w:ascii="Times New Roman" w:hAnsi="Times New Roman" w:cs="Times New Roman"/>
                <w:kern w:val="1"/>
                <w:sz w:val="20"/>
                <w:szCs w:val="20"/>
                <w:lang w:eastAsia="ar-SA"/>
              </w:rPr>
              <w:t>I.T.C.G.  P. Savi</w:t>
            </w:r>
          </w:p>
        </w:tc>
      </w:tr>
    </w:tbl>
    <w:p w:rsidR="00DB20F0" w:rsidRPr="00DB20F0" w:rsidRDefault="00DB20F0" w:rsidP="00DB20F0">
      <w:pPr>
        <w:pStyle w:val="Default"/>
        <w:jc w:val="both"/>
        <w:rPr>
          <w:rFonts w:ascii="Times New Roman" w:hAnsi="Times New Roman" w:cs="Times New Roman"/>
          <w:kern w:val="1"/>
          <w:sz w:val="20"/>
          <w:szCs w:val="20"/>
          <w:lang w:eastAsia="ar-SA"/>
        </w:rPr>
      </w:pPr>
    </w:p>
    <w:p w:rsidR="00A77627" w:rsidRDefault="00A77627" w:rsidP="00DB20F0">
      <w:pPr>
        <w:autoSpaceDE w:val="0"/>
        <w:snapToGrid w:val="0"/>
        <w:spacing w:before="120" w:line="360" w:lineRule="auto"/>
        <w:jc w:val="both"/>
        <w:rPr>
          <w:rFonts w:ascii="Times New Roman" w:hAnsi="Times New Roman" w:cs="Times New Roman"/>
          <w:sz w:val="20"/>
        </w:rPr>
      </w:pPr>
      <w:r w:rsidRPr="00A77627">
        <w:rPr>
          <w:rFonts w:ascii="Times New Roman" w:hAnsi="Times New Roman" w:cs="Times New Roman"/>
          <w:sz w:val="20"/>
        </w:rPr>
        <w:t>Si rende disponibile</w:t>
      </w:r>
      <w:r>
        <w:rPr>
          <w:rFonts w:ascii="Times New Roman" w:hAnsi="Times New Roman" w:cs="Times New Roman"/>
          <w:sz w:val="20"/>
        </w:rPr>
        <w:t xml:space="preserve"> per le seguenti lingue: </w:t>
      </w:r>
    </w:p>
    <w:p w:rsidR="00A77627" w:rsidRDefault="00A77627" w:rsidP="00DB20F0">
      <w:pPr>
        <w:autoSpaceDE w:val="0"/>
        <w:snapToGri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INGLESE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sym w:font="Symbol" w:char="F07F"/>
      </w:r>
      <w:r>
        <w:rPr>
          <w:rFonts w:ascii="Times New Roman" w:eastAsia="Times New Roman" w:hAnsi="Times New Roman" w:cs="Times New Roman"/>
          <w:color w:val="000000"/>
          <w:sz w:val="20"/>
        </w:rPr>
        <w:tab/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t xml:space="preserve">FRANCESE 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sym w:font="Symbol" w:char="F07F"/>
      </w:r>
      <w:r>
        <w:rPr>
          <w:rFonts w:ascii="Times New Roman" w:eastAsia="Times New Roman" w:hAnsi="Times New Roman" w:cs="Times New Roman"/>
          <w:color w:val="000000"/>
          <w:sz w:val="20"/>
        </w:rPr>
        <w:tab/>
      </w:r>
      <w:r w:rsidR="003B712B">
        <w:rPr>
          <w:rFonts w:ascii="Times New Roman" w:eastAsia="Times New Roman" w:hAnsi="Times New Roman" w:cs="Times New Roman"/>
          <w:color w:val="000000"/>
          <w:sz w:val="20"/>
        </w:rPr>
        <w:t>TEDESCO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sym w:font="Symbol" w:char="F07F"/>
      </w:r>
      <w:r>
        <w:rPr>
          <w:rFonts w:ascii="Times New Roman" w:eastAsia="Times New Roman" w:hAnsi="Times New Roman" w:cs="Times New Roman"/>
          <w:color w:val="000000"/>
          <w:sz w:val="20"/>
        </w:rPr>
        <w:tab/>
      </w:r>
      <w:r w:rsidR="003B712B">
        <w:rPr>
          <w:rFonts w:ascii="Times New Roman" w:eastAsia="Times New Roman" w:hAnsi="Times New Roman" w:cs="Times New Roman"/>
          <w:color w:val="000000"/>
          <w:sz w:val="20"/>
        </w:rPr>
        <w:t xml:space="preserve">SPAGNOLO 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sym w:font="Symbol" w:char="F07F"/>
      </w:r>
    </w:p>
    <w:p w:rsidR="004552EB" w:rsidRPr="002C1070" w:rsidRDefault="004552EB" w:rsidP="00DB20F0">
      <w:pPr>
        <w:autoSpaceDE w:val="0"/>
        <w:snapToGrid w:val="0"/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</w:rPr>
      </w:pP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lastRenderedPageBreak/>
        <w:t>A tal fine, consapevole della responsabilità penale e della decadenza da eventuali benefici acquisiti nel caso di dichiarazioni mendaci:</w:t>
      </w:r>
    </w:p>
    <w:p w:rsidR="004552EB" w:rsidRPr="002C1070" w:rsidRDefault="004552EB" w:rsidP="0043156F">
      <w:pPr>
        <w:autoSpaceDE w:val="0"/>
        <w:snapToGrid w:val="0"/>
        <w:spacing w:before="120" w:after="120"/>
        <w:jc w:val="center"/>
        <w:rPr>
          <w:rFonts w:ascii="Times New Roman" w:eastAsia="Times New Roman" w:hAnsi="Times New Roman" w:cs="Times New Roman"/>
          <w:b/>
          <w:color w:val="000000"/>
          <w:sz w:val="20"/>
          <w:lang w:val="x-none"/>
        </w:rPr>
      </w:pPr>
      <w:r w:rsidRPr="002C1070">
        <w:rPr>
          <w:rFonts w:ascii="Times New Roman" w:eastAsia="Times New Roman" w:hAnsi="Times New Roman" w:cs="Times New Roman"/>
          <w:b/>
          <w:color w:val="000000"/>
          <w:sz w:val="20"/>
          <w:lang w:val="x-none"/>
        </w:rPr>
        <w:t>DICHIARA</w:t>
      </w:r>
    </w:p>
    <w:p w:rsidR="004552EB" w:rsidRPr="002C1070" w:rsidRDefault="004552EB" w:rsidP="00DB20F0">
      <w:pPr>
        <w:autoSpaceDE w:val="0"/>
        <w:snapToGrid w:val="0"/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lang w:val="x-none"/>
        </w:rPr>
      </w:pP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 xml:space="preserve">1. </w:t>
      </w:r>
      <w:r w:rsidR="009D25DF" w:rsidRPr="002C1070">
        <w:rPr>
          <w:rFonts w:ascii="Times New Roman" w:eastAsia="Times New Roman" w:hAnsi="Times New Roman" w:cs="Times New Roman"/>
          <w:color w:val="000000"/>
          <w:sz w:val="20"/>
        </w:rPr>
        <w:t>d</w:t>
      </w: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i non essere destinatario di provvedimenti che riguardano l’applicazione di misure di prevenzione, di decisioni civili e di provvedimenti amministrativi iscritti nel casellario giudiziale;</w:t>
      </w:r>
    </w:p>
    <w:p w:rsidR="004552EB" w:rsidRPr="002C1070" w:rsidRDefault="004552EB" w:rsidP="00DB20F0">
      <w:pPr>
        <w:autoSpaceDE w:val="0"/>
        <w:snapToGri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lang w:val="x-none"/>
        </w:rPr>
      </w:pP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 xml:space="preserve">2. </w:t>
      </w:r>
      <w:r w:rsidR="009D25DF" w:rsidRPr="002C1070">
        <w:rPr>
          <w:rFonts w:ascii="Times New Roman" w:eastAsia="Times New Roman" w:hAnsi="Times New Roman" w:cs="Times New Roman"/>
          <w:color w:val="000000"/>
          <w:sz w:val="20"/>
        </w:rPr>
        <w:t>d</w:t>
      </w: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i non essere sottoposto a procedimenti penali pendenti;</w:t>
      </w:r>
    </w:p>
    <w:p w:rsidR="004552EB" w:rsidRPr="0043156F" w:rsidRDefault="004552EB" w:rsidP="00DB20F0">
      <w:pPr>
        <w:autoSpaceDE w:val="0"/>
        <w:snapToGri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0"/>
        </w:rPr>
      </w:pP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 xml:space="preserve">3. </w:t>
      </w:r>
      <w:r w:rsidR="009D25DF" w:rsidRPr="002C1070">
        <w:rPr>
          <w:rFonts w:ascii="Times New Roman" w:eastAsia="Times New Roman" w:hAnsi="Times New Roman" w:cs="Times New Roman"/>
          <w:color w:val="000000"/>
          <w:sz w:val="20"/>
        </w:rPr>
        <w:t>d</w:t>
      </w: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i prestare consenso al trattamento dei dati personal</w:t>
      </w:r>
      <w:r w:rsidR="0043156F">
        <w:rPr>
          <w:rFonts w:ascii="Times New Roman" w:eastAsia="Times New Roman" w:hAnsi="Times New Roman" w:cs="Times New Roman"/>
          <w:color w:val="000000"/>
          <w:sz w:val="20"/>
          <w:lang w:val="x-none"/>
        </w:rPr>
        <w:t xml:space="preserve">i ai sensi del D. </w:t>
      </w:r>
      <w:proofErr w:type="spellStart"/>
      <w:r w:rsidR="0043156F">
        <w:rPr>
          <w:rFonts w:ascii="Times New Roman" w:eastAsia="Times New Roman" w:hAnsi="Times New Roman" w:cs="Times New Roman"/>
          <w:color w:val="000000"/>
          <w:sz w:val="20"/>
          <w:lang w:val="x-none"/>
        </w:rPr>
        <w:t>Lgs</w:t>
      </w:r>
      <w:proofErr w:type="spellEnd"/>
      <w:r w:rsidR="0043156F">
        <w:rPr>
          <w:rFonts w:ascii="Times New Roman" w:eastAsia="Times New Roman" w:hAnsi="Times New Roman" w:cs="Times New Roman"/>
          <w:color w:val="000000"/>
          <w:sz w:val="20"/>
          <w:lang w:val="x-none"/>
        </w:rPr>
        <w:t>. 196/2003</w:t>
      </w:r>
      <w:r w:rsidR="0043156F">
        <w:rPr>
          <w:rFonts w:ascii="Times New Roman" w:eastAsia="Times New Roman" w:hAnsi="Times New Roman" w:cs="Times New Roman"/>
          <w:color w:val="000000"/>
          <w:sz w:val="20"/>
        </w:rPr>
        <w:t>.</w:t>
      </w:r>
    </w:p>
    <w:p w:rsidR="004552EB" w:rsidRPr="002C1070" w:rsidRDefault="004552EB" w:rsidP="0043156F">
      <w:pPr>
        <w:autoSpaceDE w:val="0"/>
        <w:snapToGrid w:val="0"/>
        <w:spacing w:before="120" w:after="120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  <w:r w:rsidRPr="002C1070">
        <w:rPr>
          <w:rFonts w:ascii="Times New Roman" w:eastAsia="Times New Roman" w:hAnsi="Times New Roman" w:cs="Times New Roman"/>
          <w:b/>
          <w:color w:val="000000"/>
          <w:sz w:val="20"/>
          <w:lang w:val="x-none"/>
        </w:rPr>
        <w:t>SI IMPEGNA</w:t>
      </w:r>
    </w:p>
    <w:p w:rsidR="004552EB" w:rsidRPr="002C1070" w:rsidRDefault="004552EB" w:rsidP="00DB20F0">
      <w:pPr>
        <w:autoSpaceDE w:val="0"/>
        <w:snapToGrid w:val="0"/>
        <w:spacing w:line="36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0"/>
          <w:lang w:val="x-none"/>
        </w:rPr>
      </w:pP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 xml:space="preserve">- a svolgere, fin dall’assegnazione dell’incarico, i compiti e le funzioni previste all'art. </w:t>
      </w:r>
      <w:r w:rsidR="009D25DF" w:rsidRPr="002C1070">
        <w:rPr>
          <w:rFonts w:ascii="Times New Roman" w:eastAsia="Times New Roman" w:hAnsi="Times New Roman" w:cs="Times New Roman"/>
          <w:color w:val="000000"/>
          <w:sz w:val="20"/>
        </w:rPr>
        <w:t>2</w:t>
      </w: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 xml:space="preserve"> dell'avviso pubblico di selezione;</w:t>
      </w:r>
    </w:p>
    <w:p w:rsidR="004552EB" w:rsidRPr="0043156F" w:rsidRDefault="004552EB" w:rsidP="00DB20F0">
      <w:pPr>
        <w:autoSpaceDE w:val="0"/>
        <w:snapToGrid w:val="0"/>
        <w:spacing w:line="360" w:lineRule="auto"/>
        <w:ind w:left="142" w:hanging="142"/>
        <w:jc w:val="both"/>
        <w:rPr>
          <w:rFonts w:ascii="Times New Roman" w:eastAsia="Times New Roman" w:hAnsi="Times New Roman" w:cs="Times New Roman"/>
          <w:b/>
          <w:color w:val="000000"/>
          <w:sz w:val="20"/>
        </w:rPr>
      </w:pPr>
      <w:r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- ad accettare, senza riserva alcuna,</w:t>
      </w:r>
      <w:r w:rsidR="009D25DF"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 xml:space="preserve"> tutte le condizioni </w:t>
      </w:r>
      <w:r w:rsidR="0043156F">
        <w:rPr>
          <w:rFonts w:ascii="Times New Roman" w:eastAsia="Times New Roman" w:hAnsi="Times New Roman" w:cs="Times New Roman"/>
          <w:color w:val="000000"/>
          <w:sz w:val="20"/>
          <w:lang w:val="x-none"/>
        </w:rPr>
        <w:t>previste dal Bando</w:t>
      </w:r>
      <w:r w:rsidR="0043156F">
        <w:rPr>
          <w:rFonts w:ascii="Times New Roman" w:eastAsia="Times New Roman" w:hAnsi="Times New Roman" w:cs="Times New Roman"/>
          <w:color w:val="000000"/>
          <w:sz w:val="20"/>
        </w:rPr>
        <w:t>.</w:t>
      </w:r>
    </w:p>
    <w:p w:rsidR="004552EB" w:rsidRPr="002C1070" w:rsidRDefault="0043156F" w:rsidP="0043156F">
      <w:pPr>
        <w:autoSpaceDE w:val="0"/>
        <w:snapToGrid w:val="0"/>
        <w:spacing w:before="120" w:after="120"/>
        <w:jc w:val="center"/>
        <w:rPr>
          <w:rFonts w:ascii="Times New Roman" w:eastAsia="Times New Roman" w:hAnsi="Times New Roman" w:cs="Times New Roman"/>
          <w:b/>
          <w:color w:val="000000"/>
          <w:sz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</w:rPr>
        <w:t>DICHIARA INOLTRE</w:t>
      </w:r>
    </w:p>
    <w:p w:rsidR="004552EB" w:rsidRPr="002C1070" w:rsidRDefault="004552EB" w:rsidP="00DB20F0">
      <w:pPr>
        <w:numPr>
          <w:ilvl w:val="0"/>
          <w:numId w:val="1"/>
        </w:numPr>
        <w:tabs>
          <w:tab w:val="clear" w:pos="720"/>
          <w:tab w:val="num" w:pos="142"/>
        </w:tabs>
        <w:autoSpaceDE w:val="0"/>
        <w:snapToGrid w:val="0"/>
        <w:spacing w:line="360" w:lineRule="auto"/>
        <w:ind w:left="142" w:hanging="142"/>
        <w:jc w:val="both"/>
        <w:rPr>
          <w:rFonts w:ascii="Times New Roman" w:eastAsia="Times New Roman" w:hAnsi="Times New Roman" w:cs="Times New Roman"/>
          <w:b/>
          <w:color w:val="000000"/>
          <w:sz w:val="20"/>
        </w:rPr>
      </w:pPr>
      <w:r w:rsidRPr="002C1070">
        <w:rPr>
          <w:rFonts w:ascii="Times New Roman" w:eastAsia="Times New Roman" w:hAnsi="Times New Roman" w:cs="Times New Roman"/>
          <w:color w:val="000000"/>
          <w:sz w:val="20"/>
        </w:rPr>
        <w:t>che la direzione dei corsi</w:t>
      </w:r>
      <w:r w:rsidR="00814027"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t xml:space="preserve">è affidata al prof. ___________________, che risponde ai requisiti di cui all'art. </w:t>
      </w:r>
      <w:r w:rsidR="009D25DF" w:rsidRPr="002C1070">
        <w:rPr>
          <w:rFonts w:ascii="Times New Roman" w:eastAsia="Times New Roman" w:hAnsi="Times New Roman" w:cs="Times New Roman"/>
          <w:color w:val="000000"/>
          <w:sz w:val="20"/>
        </w:rPr>
        <w:t>4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t xml:space="preserve"> dell'avviso pubblico di selezione, come da curriculum allegato;</w:t>
      </w:r>
    </w:p>
    <w:p w:rsidR="004552EB" w:rsidRPr="002C1070" w:rsidRDefault="004552EB" w:rsidP="00DB20F0">
      <w:pPr>
        <w:numPr>
          <w:ilvl w:val="0"/>
          <w:numId w:val="1"/>
        </w:numPr>
        <w:tabs>
          <w:tab w:val="clear" w:pos="720"/>
          <w:tab w:val="num" w:pos="142"/>
        </w:tabs>
        <w:autoSpaceDE w:val="0"/>
        <w:snapToGrid w:val="0"/>
        <w:spacing w:line="360" w:lineRule="auto"/>
        <w:ind w:left="142" w:hanging="142"/>
        <w:jc w:val="both"/>
        <w:rPr>
          <w:rFonts w:ascii="Times New Roman" w:eastAsia="Times New Roman" w:hAnsi="Times New Roman" w:cs="Times New Roman"/>
          <w:b/>
          <w:color w:val="000000"/>
          <w:sz w:val="20"/>
        </w:rPr>
      </w:pPr>
      <w:r w:rsidRPr="002C1070">
        <w:rPr>
          <w:rFonts w:ascii="Times New Roman" w:eastAsia="Times New Roman" w:hAnsi="Times New Roman" w:cs="Times New Roman"/>
          <w:color w:val="000000"/>
          <w:sz w:val="20"/>
        </w:rPr>
        <w:t xml:space="preserve">che le attività formative sono affidate a personale docente che risponde ai requisiti di cui all'art. </w:t>
      </w:r>
      <w:r w:rsidR="009D25DF" w:rsidRPr="002C1070">
        <w:rPr>
          <w:rFonts w:ascii="Times New Roman" w:eastAsia="Times New Roman" w:hAnsi="Times New Roman" w:cs="Times New Roman"/>
          <w:color w:val="000000"/>
          <w:sz w:val="20"/>
        </w:rPr>
        <w:t>4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t xml:space="preserve"> dell'avviso pubblico di selezione, come da elenco e curricula allegati;</w:t>
      </w:r>
    </w:p>
    <w:p w:rsidR="004552EB" w:rsidRPr="002C1070" w:rsidRDefault="004552EB" w:rsidP="00DB20F0">
      <w:pPr>
        <w:numPr>
          <w:ilvl w:val="0"/>
          <w:numId w:val="1"/>
        </w:numPr>
        <w:tabs>
          <w:tab w:val="clear" w:pos="720"/>
          <w:tab w:val="num" w:pos="142"/>
        </w:tabs>
        <w:autoSpaceDE w:val="0"/>
        <w:snapToGrid w:val="0"/>
        <w:spacing w:line="360" w:lineRule="auto"/>
        <w:ind w:left="142" w:hanging="142"/>
        <w:jc w:val="both"/>
        <w:rPr>
          <w:rFonts w:ascii="Times New Roman" w:eastAsia="Times New Roman" w:hAnsi="Times New Roman" w:cs="Times New Roman"/>
          <w:b/>
          <w:color w:val="000000"/>
          <w:sz w:val="20"/>
        </w:rPr>
      </w:pPr>
      <w:r w:rsidRPr="002C1070">
        <w:rPr>
          <w:rFonts w:ascii="Times New Roman" w:eastAsia="Times New Roman" w:hAnsi="Times New Roman" w:cs="Times New Roman"/>
          <w:color w:val="000000"/>
          <w:sz w:val="20"/>
        </w:rPr>
        <w:t xml:space="preserve">che la proposta formativa (allegata alla presente) è conforme ai contenuti della Tabella dell'Allegato B del </w:t>
      </w:r>
      <w:r w:rsidR="0003365C">
        <w:rPr>
          <w:rFonts w:ascii="Times New Roman" w:eastAsia="Times New Roman" w:hAnsi="Times New Roman" w:cs="Times New Roman"/>
          <w:color w:val="000000"/>
          <w:sz w:val="20"/>
        </w:rPr>
        <w:t>Decreto Direttoriale</w:t>
      </w:r>
      <w:r w:rsidR="0003365C">
        <w:rPr>
          <w:rFonts w:ascii="Times New Roman" w:eastAsia="Times New Roman" w:hAnsi="Times New Roman" w:cs="Times New Roman"/>
          <w:color w:val="000000"/>
          <w:sz w:val="20"/>
          <w:lang w:val="x-none"/>
        </w:rPr>
        <w:t xml:space="preserve"> n. 6 del 16</w:t>
      </w:r>
      <w:r w:rsidR="0003365C">
        <w:rPr>
          <w:rFonts w:ascii="Times New Roman" w:eastAsia="Times New Roman" w:hAnsi="Times New Roman" w:cs="Times New Roman"/>
          <w:color w:val="000000"/>
          <w:sz w:val="20"/>
        </w:rPr>
        <w:t>/</w:t>
      </w:r>
      <w:r w:rsidR="0003365C">
        <w:rPr>
          <w:rFonts w:ascii="Times New Roman" w:eastAsia="Times New Roman" w:hAnsi="Times New Roman" w:cs="Times New Roman"/>
          <w:color w:val="000000"/>
          <w:sz w:val="20"/>
          <w:lang w:val="x-none"/>
        </w:rPr>
        <w:t>4</w:t>
      </w:r>
      <w:r w:rsidR="0003365C">
        <w:rPr>
          <w:rFonts w:ascii="Times New Roman" w:eastAsia="Times New Roman" w:hAnsi="Times New Roman" w:cs="Times New Roman"/>
          <w:color w:val="000000"/>
          <w:sz w:val="20"/>
        </w:rPr>
        <w:t>/</w:t>
      </w:r>
      <w:r w:rsidR="0003365C"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2012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t>;</w:t>
      </w:r>
    </w:p>
    <w:p w:rsidR="004552EB" w:rsidRPr="002C1070" w:rsidRDefault="004552EB" w:rsidP="00DB20F0">
      <w:pPr>
        <w:numPr>
          <w:ilvl w:val="0"/>
          <w:numId w:val="1"/>
        </w:numPr>
        <w:tabs>
          <w:tab w:val="clear" w:pos="720"/>
          <w:tab w:val="num" w:pos="142"/>
        </w:tabs>
        <w:autoSpaceDE w:val="0"/>
        <w:snapToGrid w:val="0"/>
        <w:spacing w:line="360" w:lineRule="auto"/>
        <w:ind w:left="142" w:hanging="142"/>
        <w:jc w:val="both"/>
        <w:rPr>
          <w:rFonts w:ascii="Times New Roman" w:eastAsia="Times New Roman" w:hAnsi="Times New Roman" w:cs="Times New Roman"/>
          <w:b/>
          <w:color w:val="000000"/>
          <w:sz w:val="20"/>
        </w:rPr>
      </w:pPr>
      <w:r w:rsidRPr="002C1070">
        <w:rPr>
          <w:rFonts w:ascii="Times New Roman" w:eastAsia="Times New Roman" w:hAnsi="Times New Roman" w:cs="Times New Roman"/>
          <w:color w:val="000000"/>
          <w:sz w:val="20"/>
        </w:rPr>
        <w:t xml:space="preserve">che il preventivo finanziario (allegato), distinto per </w:t>
      </w:r>
      <w:r w:rsidR="0003365C">
        <w:rPr>
          <w:rFonts w:ascii="Times New Roman" w:eastAsia="Times New Roman" w:hAnsi="Times New Roman" w:cs="Times New Roman"/>
          <w:color w:val="000000"/>
          <w:sz w:val="20"/>
        </w:rPr>
        <w:t>corsi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t xml:space="preserve">, è conforme a quanto previsto dai </w:t>
      </w:r>
      <w:r w:rsidR="0003365C">
        <w:rPr>
          <w:rFonts w:ascii="Times New Roman" w:eastAsia="Times New Roman" w:hAnsi="Times New Roman" w:cs="Times New Roman"/>
          <w:color w:val="000000"/>
          <w:sz w:val="20"/>
        </w:rPr>
        <w:t xml:space="preserve">DD. DD. </w:t>
      </w:r>
      <w:r w:rsidRPr="002C1070">
        <w:rPr>
          <w:rFonts w:ascii="Times New Roman" w:eastAsia="Times New Roman" w:hAnsi="Times New Roman" w:cs="Times New Roman"/>
          <w:color w:val="000000"/>
          <w:sz w:val="20"/>
        </w:rPr>
        <w:t xml:space="preserve"> 89/2013 e 956/2014.</w:t>
      </w:r>
    </w:p>
    <w:p w:rsidR="004552EB" w:rsidRPr="00F61207" w:rsidRDefault="004552EB" w:rsidP="0003365C">
      <w:pPr>
        <w:autoSpaceDE w:val="0"/>
        <w:snapToGrid w:val="0"/>
        <w:spacing w:before="120" w:after="120"/>
        <w:jc w:val="center"/>
        <w:rPr>
          <w:rFonts w:ascii="Times New Roman" w:hAnsi="Times New Roman" w:cs="Times New Roman"/>
          <w:sz w:val="20"/>
        </w:rPr>
      </w:pPr>
      <w:r w:rsidRPr="00F61207">
        <w:rPr>
          <w:rFonts w:ascii="Times New Roman" w:eastAsia="Times New Roman" w:hAnsi="Times New Roman" w:cs="Times New Roman"/>
          <w:bCs/>
          <w:color w:val="000000"/>
          <w:sz w:val="20"/>
        </w:rPr>
        <w:t>ALLEGA</w:t>
      </w:r>
    </w:p>
    <w:p w:rsidR="004552EB" w:rsidRPr="00F61207" w:rsidRDefault="004552EB" w:rsidP="00DB20F0">
      <w:pPr>
        <w:spacing w:before="120" w:after="120"/>
        <w:jc w:val="both"/>
        <w:rPr>
          <w:rFonts w:ascii="Times New Roman" w:hAnsi="Times New Roman" w:cs="Times New Roman"/>
          <w:sz w:val="20"/>
        </w:rPr>
      </w:pPr>
      <w:r w:rsidRPr="00F61207">
        <w:rPr>
          <w:rFonts w:ascii="Times New Roman" w:hAnsi="Times New Roman" w:cs="Times New Roman"/>
          <w:sz w:val="20"/>
        </w:rPr>
        <w:t xml:space="preserve">1) </w:t>
      </w:r>
      <w:r w:rsidR="009D25DF" w:rsidRPr="00F61207">
        <w:rPr>
          <w:rFonts w:ascii="Times New Roman" w:hAnsi="Times New Roman" w:cs="Times New Roman"/>
          <w:sz w:val="20"/>
        </w:rPr>
        <w:t>n</w:t>
      </w:r>
      <w:r w:rsidRPr="00F61207">
        <w:rPr>
          <w:rFonts w:ascii="Times New Roman" w:hAnsi="Times New Roman" w:cs="Times New Roman"/>
          <w:sz w:val="20"/>
        </w:rPr>
        <w:t>ominativo e curriculum vitae del direttore dei corsi;</w:t>
      </w:r>
    </w:p>
    <w:p w:rsidR="004552EB" w:rsidRPr="00F61207" w:rsidRDefault="004552EB" w:rsidP="00DB20F0">
      <w:pPr>
        <w:spacing w:before="120" w:after="120"/>
        <w:jc w:val="both"/>
        <w:rPr>
          <w:rFonts w:ascii="Times New Roman" w:hAnsi="Times New Roman" w:cs="Times New Roman"/>
          <w:sz w:val="20"/>
        </w:rPr>
      </w:pPr>
      <w:r w:rsidRPr="00F61207">
        <w:rPr>
          <w:rFonts w:ascii="Times New Roman" w:hAnsi="Times New Roman" w:cs="Times New Roman"/>
          <w:sz w:val="20"/>
        </w:rPr>
        <w:t>2) elenco dei docenti, formatori e tutor, da impegnare nei corsi, corredato di curriculum vitae;</w:t>
      </w:r>
    </w:p>
    <w:p w:rsidR="004552EB" w:rsidRPr="00F61207" w:rsidRDefault="004552EB" w:rsidP="00DB20F0">
      <w:pPr>
        <w:spacing w:before="120" w:after="120"/>
        <w:jc w:val="both"/>
        <w:rPr>
          <w:rFonts w:ascii="Times New Roman" w:hAnsi="Times New Roman" w:cs="Times New Roman"/>
          <w:sz w:val="20"/>
        </w:rPr>
      </w:pPr>
      <w:r w:rsidRPr="00F61207">
        <w:rPr>
          <w:rFonts w:ascii="Times New Roman" w:hAnsi="Times New Roman" w:cs="Times New Roman"/>
          <w:sz w:val="20"/>
        </w:rPr>
        <w:t xml:space="preserve">3) </w:t>
      </w:r>
      <w:r w:rsidR="009D25DF" w:rsidRPr="00F61207">
        <w:rPr>
          <w:rFonts w:ascii="Times New Roman" w:hAnsi="Times New Roman" w:cs="Times New Roman"/>
          <w:sz w:val="20"/>
        </w:rPr>
        <w:t>p</w:t>
      </w:r>
      <w:r w:rsidRPr="00F61207">
        <w:rPr>
          <w:rFonts w:ascii="Times New Roman" w:hAnsi="Times New Roman" w:cs="Times New Roman"/>
          <w:sz w:val="20"/>
        </w:rPr>
        <w:t xml:space="preserve">roposta formativa contenente gli elementi essenziali del percorso didattico che si intende realizzare, conforme ai criteri contenuti nel </w:t>
      </w:r>
      <w:r w:rsidR="00F61207">
        <w:rPr>
          <w:rFonts w:ascii="Times New Roman" w:eastAsia="Times New Roman" w:hAnsi="Times New Roman" w:cs="Times New Roman"/>
          <w:color w:val="000000"/>
          <w:sz w:val="20"/>
        </w:rPr>
        <w:t>Decreto Direttoriale</w:t>
      </w:r>
      <w:r w:rsidR="00F61207">
        <w:rPr>
          <w:rFonts w:ascii="Times New Roman" w:eastAsia="Times New Roman" w:hAnsi="Times New Roman" w:cs="Times New Roman"/>
          <w:color w:val="000000"/>
          <w:sz w:val="20"/>
          <w:lang w:val="x-none"/>
        </w:rPr>
        <w:t xml:space="preserve"> n. 6 del 16</w:t>
      </w:r>
      <w:r w:rsidR="00F61207">
        <w:rPr>
          <w:rFonts w:ascii="Times New Roman" w:eastAsia="Times New Roman" w:hAnsi="Times New Roman" w:cs="Times New Roman"/>
          <w:color w:val="000000"/>
          <w:sz w:val="20"/>
        </w:rPr>
        <w:t>/</w:t>
      </w:r>
      <w:r w:rsidR="00F61207">
        <w:rPr>
          <w:rFonts w:ascii="Times New Roman" w:eastAsia="Times New Roman" w:hAnsi="Times New Roman" w:cs="Times New Roman"/>
          <w:color w:val="000000"/>
          <w:sz w:val="20"/>
          <w:lang w:val="x-none"/>
        </w:rPr>
        <w:t>4</w:t>
      </w:r>
      <w:r w:rsidR="00F61207">
        <w:rPr>
          <w:rFonts w:ascii="Times New Roman" w:eastAsia="Times New Roman" w:hAnsi="Times New Roman" w:cs="Times New Roman"/>
          <w:color w:val="000000"/>
          <w:sz w:val="20"/>
        </w:rPr>
        <w:t>/</w:t>
      </w:r>
      <w:r w:rsidR="00F61207" w:rsidRPr="002C1070">
        <w:rPr>
          <w:rFonts w:ascii="Times New Roman" w:eastAsia="Times New Roman" w:hAnsi="Times New Roman" w:cs="Times New Roman"/>
          <w:color w:val="000000"/>
          <w:sz w:val="20"/>
          <w:lang w:val="x-none"/>
        </w:rPr>
        <w:t>2012</w:t>
      </w:r>
      <w:r w:rsidRPr="00F61207">
        <w:rPr>
          <w:rFonts w:ascii="Times New Roman" w:hAnsi="Times New Roman" w:cs="Times New Roman"/>
          <w:sz w:val="20"/>
        </w:rPr>
        <w:t>, con l'indicazione di eventuali esperienze formative pregresse realizzate dalla struttura;</w:t>
      </w:r>
    </w:p>
    <w:p w:rsidR="004552EB" w:rsidRPr="00F61207" w:rsidRDefault="004552EB" w:rsidP="00DB20F0">
      <w:pPr>
        <w:spacing w:before="120" w:after="120"/>
        <w:jc w:val="both"/>
        <w:rPr>
          <w:rFonts w:ascii="Times New Roman" w:hAnsi="Times New Roman" w:cs="Times New Roman"/>
          <w:sz w:val="20"/>
        </w:rPr>
      </w:pPr>
      <w:r w:rsidRPr="00F61207">
        <w:rPr>
          <w:rFonts w:ascii="Times New Roman" w:hAnsi="Times New Roman" w:cs="Times New Roman"/>
          <w:sz w:val="20"/>
        </w:rPr>
        <w:t>4) preventivo finanziario dei costi da sostenere, distinto per ogni corso e secondo le tipologie previste dall'avviso pubblico.</w:t>
      </w:r>
    </w:p>
    <w:p w:rsidR="004552EB" w:rsidRDefault="004552EB" w:rsidP="00DB20F0">
      <w:pPr>
        <w:autoSpaceDE w:val="0"/>
        <w:snapToGrid w:val="0"/>
        <w:spacing w:before="72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Luogo e d</w:t>
      </w:r>
      <w:proofErr w:type="spellStart"/>
      <w:r>
        <w:rPr>
          <w:rFonts w:ascii="Times New Roman" w:eastAsia="Times New Roman" w:hAnsi="Times New Roman" w:cs="Times New Roman"/>
          <w:color w:val="000000"/>
          <w:lang w:val="x-none"/>
        </w:rPr>
        <w:t>ata</w:t>
      </w:r>
      <w:proofErr w:type="spellEnd"/>
      <w:r w:rsidR="00A75F98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val="x-none"/>
        </w:rPr>
        <w:t>___________________</w:t>
      </w:r>
    </w:p>
    <w:p w:rsidR="00F61207" w:rsidRDefault="00F61207" w:rsidP="00DB20F0">
      <w:pPr>
        <w:autoSpaceDE w:val="0"/>
        <w:snapToGrid w:val="0"/>
        <w:spacing w:before="720" w:line="36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F61207" w:rsidRPr="00F61207" w:rsidRDefault="00F61207" w:rsidP="00DB20F0">
      <w:pPr>
        <w:autoSpaceDE w:val="0"/>
        <w:snapToGrid w:val="0"/>
        <w:spacing w:before="720" w:line="360" w:lineRule="auto"/>
        <w:jc w:val="both"/>
      </w:pPr>
    </w:p>
    <w:p w:rsidR="004552EB" w:rsidRDefault="00F61207" w:rsidP="00DB20F0">
      <w:pPr>
        <w:autoSpaceDE w:val="0"/>
        <w:snapToGrid w:val="0"/>
        <w:spacing w:line="360" w:lineRule="auto"/>
        <w:ind w:firstLine="3828"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</w:t>
      </w:r>
      <w:r w:rsidR="004552EB">
        <w:rPr>
          <w:rFonts w:ascii="Times New Roman" w:eastAsia="Times New Roman" w:hAnsi="Times New Roman" w:cs="Times New Roman"/>
          <w:color w:val="000000"/>
          <w:lang w:val="x-none"/>
        </w:rPr>
        <w:t>Firma</w:t>
      </w:r>
    </w:p>
    <w:p w:rsidR="004552EB" w:rsidRPr="002C1070" w:rsidRDefault="004552EB" w:rsidP="00DB20F0">
      <w:pPr>
        <w:autoSpaceDE w:val="0"/>
        <w:snapToGrid w:val="0"/>
        <w:spacing w:line="360" w:lineRule="auto"/>
        <w:ind w:firstLine="3828"/>
        <w:jc w:val="both"/>
        <w:rPr>
          <w:b/>
          <w:sz w:val="20"/>
        </w:rPr>
      </w:pPr>
      <w:r w:rsidRPr="002C1070">
        <w:rPr>
          <w:rFonts w:ascii="Times New Roman" w:eastAsia="Times New Roman" w:hAnsi="Times New Roman" w:cs="Times New Roman"/>
          <w:b/>
          <w:i/>
          <w:color w:val="000000"/>
          <w:sz w:val="20"/>
          <w:lang w:val="x-none"/>
        </w:rPr>
        <w:t>(obbligatoria a pena di nullità della domanda)</w:t>
      </w:r>
    </w:p>
    <w:p w:rsidR="004552EB" w:rsidRDefault="004552EB" w:rsidP="00DB20F0">
      <w:pPr>
        <w:ind w:firstLine="3828"/>
        <w:jc w:val="both"/>
        <w:rPr>
          <w:b/>
          <w:sz w:val="20"/>
        </w:rPr>
      </w:pPr>
      <w:r>
        <w:rPr>
          <w:b/>
          <w:sz w:val="20"/>
        </w:rPr>
        <w:t>____________________________________</w:t>
      </w:r>
    </w:p>
    <w:p w:rsidR="002C1070" w:rsidRDefault="002C1070" w:rsidP="00DB20F0">
      <w:pPr>
        <w:ind w:firstLine="3828"/>
        <w:jc w:val="both"/>
        <w:rPr>
          <w:b/>
          <w:sz w:val="20"/>
        </w:rPr>
      </w:pPr>
    </w:p>
    <w:sectPr w:rsidR="002C1070" w:rsidSect="003B712B">
      <w:pgSz w:w="11906" w:h="16838"/>
      <w:pgMar w:top="824" w:right="1797" w:bottom="709" w:left="1797" w:header="426" w:footer="775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F57" w:rsidRDefault="002E4F57">
      <w:r>
        <w:separator/>
      </w:r>
    </w:p>
  </w:endnote>
  <w:endnote w:type="continuationSeparator" w:id="0">
    <w:p w:rsidR="002E4F57" w:rsidRDefault="002E4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altName w:val="Deja Vu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F57" w:rsidRDefault="002E4F57">
      <w:r>
        <w:separator/>
      </w:r>
    </w:p>
  </w:footnote>
  <w:footnote w:type="continuationSeparator" w:id="0">
    <w:p w:rsidR="002E4F57" w:rsidRDefault="002E4F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B4A4BFA"/>
    <w:multiLevelType w:val="hybridMultilevel"/>
    <w:tmpl w:val="7ACA18B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3F1"/>
    <w:rsid w:val="00003158"/>
    <w:rsid w:val="00022F13"/>
    <w:rsid w:val="00023E17"/>
    <w:rsid w:val="0003365C"/>
    <w:rsid w:val="00073E80"/>
    <w:rsid w:val="000A32E5"/>
    <w:rsid w:val="00167392"/>
    <w:rsid w:val="002C1070"/>
    <w:rsid w:val="002E4F57"/>
    <w:rsid w:val="00300BDB"/>
    <w:rsid w:val="003038BA"/>
    <w:rsid w:val="003B51BA"/>
    <w:rsid w:val="003B712B"/>
    <w:rsid w:val="0043156F"/>
    <w:rsid w:val="004552EB"/>
    <w:rsid w:val="004725B5"/>
    <w:rsid w:val="00596BCE"/>
    <w:rsid w:val="005F3527"/>
    <w:rsid w:val="00814027"/>
    <w:rsid w:val="008357E7"/>
    <w:rsid w:val="00866D0C"/>
    <w:rsid w:val="008723F1"/>
    <w:rsid w:val="008C5DFF"/>
    <w:rsid w:val="008E7449"/>
    <w:rsid w:val="00961A8C"/>
    <w:rsid w:val="009D25DF"/>
    <w:rsid w:val="00A027E4"/>
    <w:rsid w:val="00A75F98"/>
    <w:rsid w:val="00A77627"/>
    <w:rsid w:val="00A84DC3"/>
    <w:rsid w:val="00B340AA"/>
    <w:rsid w:val="00BC18AA"/>
    <w:rsid w:val="00C3442D"/>
    <w:rsid w:val="00C37FD3"/>
    <w:rsid w:val="00C50E73"/>
    <w:rsid w:val="00DB20F0"/>
    <w:rsid w:val="00F120AA"/>
    <w:rsid w:val="00F61207"/>
    <w:rsid w:val="00FB0867"/>
    <w:rsid w:val="00FE6909"/>
    <w:rsid w:val="00FE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ascii="Times" w:eastAsia="Times" w:hAnsi="Times" w:cs="Times"/>
      <w:kern w:val="1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Times" w:hAnsi="Times" w:cs="Times"/>
      <w:sz w:val="2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" w:hAnsi="Times" w:cs="Times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" w:hAnsi="Times" w:cs="Time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Times" w:eastAsia="Times" w:hAnsi="Times" w:cs="Times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customStyle="1" w:styleId="Carpredefinitoparagrafo2">
    <w:name w:val="Car. predefinito paragrafo2"/>
  </w:style>
  <w:style w:type="character" w:styleId="Collegamentoipertestuale">
    <w:name w:val="Hyperlink"/>
    <w:rPr>
      <w:rFonts w:eastAsia="Times New Roman" w:cs="Times New Roman"/>
      <w:color w:val="0000FF"/>
      <w:u w:val="single"/>
    </w:rPr>
  </w:style>
  <w:style w:type="character" w:customStyle="1" w:styleId="eudoraheader">
    <w:name w:val="eudoraheader"/>
    <w:basedOn w:val="Carpredefinitoparagrafo2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rPr>
      <w:sz w:val="24"/>
    </w:rPr>
  </w:style>
  <w:style w:type="character" w:customStyle="1" w:styleId="Rimandocommento1">
    <w:name w:val="Rimando commento1"/>
    <w:rPr>
      <w:rFonts w:cs="Times New Roman"/>
      <w:sz w:val="16"/>
      <w:szCs w:val="16"/>
    </w:rPr>
  </w:style>
  <w:style w:type="character" w:customStyle="1" w:styleId="TestocommentoCarattere">
    <w:name w:val="Testo commento Carattere"/>
    <w:rPr>
      <w:rFonts w:ascii="Calibri" w:eastAsia="Calibri" w:hAnsi="Calibri" w:cs="Calibri"/>
    </w:rPr>
  </w:style>
  <w:style w:type="character" w:customStyle="1" w:styleId="st">
    <w:name w:val="st"/>
    <w:basedOn w:val="Carpredefinitoparagrafo2"/>
  </w:style>
  <w:style w:type="character" w:styleId="Enfasicorsivo">
    <w:name w:val="Emphasis"/>
    <w:qFormat/>
    <w:rPr>
      <w:i/>
      <w:iCs/>
    </w:rPr>
  </w:style>
  <w:style w:type="character" w:customStyle="1" w:styleId="SoggettocommentoCarattere">
    <w:name w:val="Soggetto commento Carattere"/>
    <w:rPr>
      <w:rFonts w:ascii="Calibri" w:eastAsia="Calibri" w:hAnsi="Calibri" w:cs="Calibri"/>
      <w:b/>
      <w:bCs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eastAsia="Times New Roman"/>
    </w:rPr>
  </w:style>
  <w:style w:type="character" w:customStyle="1" w:styleId="ListLabel3">
    <w:name w:val="ListLabel 3"/>
    <w:rPr>
      <w:rFonts w:eastAsia="Times New Roman" w:cs="Times New Roman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Calibri"/>
    </w:rPr>
  </w:style>
  <w:style w:type="character" w:customStyle="1" w:styleId="ListLabel6">
    <w:name w:val="ListLabel 6"/>
    <w:rPr>
      <w:rFonts w:eastAsia="Times" w:cs="Times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Cs w:val="24"/>
    </w:rPr>
  </w:style>
  <w:style w:type="paragraph" w:styleId="Intestazione">
    <w:name w:val="header"/>
    <w:basedOn w:val="Normale"/>
    <w:pPr>
      <w:suppressLineNumbers/>
      <w:tabs>
        <w:tab w:val="center" w:pos="4153"/>
        <w:tab w:val="right" w:pos="8306"/>
      </w:tabs>
    </w:pPr>
  </w:style>
  <w:style w:type="paragraph" w:styleId="Pidipagina">
    <w:name w:val="footer"/>
    <w:basedOn w:val="Normale"/>
    <w:pPr>
      <w:suppressLineNumbers/>
      <w:tabs>
        <w:tab w:val="center" w:pos="4153"/>
        <w:tab w:val="right" w:pos="8306"/>
      </w:tabs>
    </w:p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customStyle="1" w:styleId="Testocommento1">
    <w:name w:val="Testo commento1"/>
    <w:basedOn w:val="Normale"/>
    <w:pPr>
      <w:spacing w:after="200" w:line="276" w:lineRule="auto"/>
    </w:pPr>
    <w:rPr>
      <w:rFonts w:ascii="Calibri" w:eastAsia="Calibri" w:hAnsi="Calibri" w:cs="Calibri"/>
      <w:sz w:val="20"/>
    </w:rPr>
  </w:style>
  <w:style w:type="paragraph" w:customStyle="1" w:styleId="Paragrafoelenco1">
    <w:name w:val="Paragrafo elenco1"/>
    <w:basedOn w:val="Normale"/>
    <w:pPr>
      <w:spacing w:after="200" w:line="276" w:lineRule="auto"/>
      <w:ind w:left="708"/>
    </w:pPr>
    <w:rPr>
      <w:rFonts w:ascii="Calibri" w:eastAsia="Calibri" w:hAnsi="Calibri" w:cs="Calibri"/>
      <w:sz w:val="22"/>
      <w:szCs w:val="22"/>
    </w:rPr>
  </w:style>
  <w:style w:type="paragraph" w:customStyle="1" w:styleId="Paragrafoelenco11">
    <w:name w:val="Paragrafo elenco11"/>
    <w:basedOn w:val="Normale"/>
    <w:pPr>
      <w:spacing w:after="200" w:line="276" w:lineRule="auto"/>
      <w:jc w:val="both"/>
    </w:pPr>
    <w:rPr>
      <w:rFonts w:ascii="Times New Roman" w:eastAsia="Calibri" w:hAnsi="Times New Roman" w:cs="Times New Roman"/>
      <w:sz w:val="20"/>
    </w:rPr>
  </w:style>
  <w:style w:type="paragraph" w:customStyle="1" w:styleId="Corpodeltesto21">
    <w:name w:val="Corpo del testo 21"/>
    <w:basedOn w:val="Normale"/>
    <w:pPr>
      <w:spacing w:line="100" w:lineRule="atLeast"/>
      <w:jc w:val="both"/>
    </w:pPr>
    <w:rPr>
      <w:rFonts w:eastAsia="Times New Roman" w:cs="Mangal"/>
      <w:b/>
      <w:bCs/>
      <w:lang w:eastAsia="hi-IN" w:bidi="hi-IN"/>
    </w:rPr>
  </w:style>
  <w:style w:type="paragraph" w:customStyle="1" w:styleId="Paragrafoelenco2">
    <w:name w:val="Paragrafo elenco2"/>
    <w:basedOn w:val="Normale"/>
    <w:pPr>
      <w:spacing w:after="200" w:line="276" w:lineRule="auto"/>
      <w:ind w:left="708"/>
    </w:pPr>
    <w:rPr>
      <w:rFonts w:ascii="Calibri" w:eastAsia="Times New Roman" w:hAnsi="Calibri" w:cs="Calibri"/>
      <w:sz w:val="22"/>
      <w:szCs w:val="22"/>
    </w:rPr>
  </w:style>
  <w:style w:type="paragraph" w:customStyle="1" w:styleId="NormaleWeb1">
    <w:name w:val="Normale (Web)1"/>
    <w:basedOn w:val="Normale"/>
    <w:pPr>
      <w:spacing w:before="28" w:after="100"/>
    </w:pPr>
    <w:rPr>
      <w:rFonts w:ascii="Times New Roman" w:eastAsia="Times New Roman" w:hAnsi="Times New Roman" w:cs="Times New Roman"/>
      <w:szCs w:val="24"/>
    </w:rPr>
  </w:style>
  <w:style w:type="paragraph" w:customStyle="1" w:styleId="Soggettocommento1">
    <w:name w:val="Soggetto commento1"/>
    <w:basedOn w:val="Testocommento1"/>
    <w:pPr>
      <w:spacing w:after="0" w:line="100" w:lineRule="atLeast"/>
    </w:pPr>
    <w:rPr>
      <w:b/>
      <w:bCs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msonormalcxspmedio">
    <w:name w:val="msonormalcxspmedio"/>
    <w:basedOn w:val="Normale"/>
    <w:pPr>
      <w:suppressAutoHyphens w:val="0"/>
      <w:spacing w:before="280" w:after="280"/>
    </w:pPr>
    <w:rPr>
      <w:rFonts w:ascii="Times New Roman" w:eastAsia="Times New Roman" w:hAnsi="Times New Roman" w:cs="Times New Roman"/>
      <w:szCs w:val="24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table" w:styleId="Grigliatabella">
    <w:name w:val="Table Grid"/>
    <w:basedOn w:val="Tabellanormale"/>
    <w:rsid w:val="00DB2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B20F0"/>
    <w:pPr>
      <w:autoSpaceDE w:val="0"/>
      <w:autoSpaceDN w:val="0"/>
      <w:adjustRightInd w:val="0"/>
    </w:pPr>
    <w:rPr>
      <w:rFonts w:ascii="DejaVu Sans" w:hAnsi="DejaVu Sans" w:cs="DejaVu San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ascii="Times" w:eastAsia="Times" w:hAnsi="Times" w:cs="Times"/>
      <w:kern w:val="1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Times" w:hAnsi="Times" w:cs="Times"/>
      <w:sz w:val="2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" w:hAnsi="Times" w:cs="Times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" w:hAnsi="Times" w:cs="Time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Times" w:eastAsia="Times" w:hAnsi="Times" w:cs="Times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customStyle="1" w:styleId="Carpredefinitoparagrafo2">
    <w:name w:val="Car. predefinito paragrafo2"/>
  </w:style>
  <w:style w:type="character" w:styleId="Collegamentoipertestuale">
    <w:name w:val="Hyperlink"/>
    <w:rPr>
      <w:rFonts w:eastAsia="Times New Roman" w:cs="Times New Roman"/>
      <w:color w:val="0000FF"/>
      <w:u w:val="single"/>
    </w:rPr>
  </w:style>
  <w:style w:type="character" w:customStyle="1" w:styleId="eudoraheader">
    <w:name w:val="eudoraheader"/>
    <w:basedOn w:val="Carpredefinitoparagrafo2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rPr>
      <w:sz w:val="24"/>
    </w:rPr>
  </w:style>
  <w:style w:type="character" w:customStyle="1" w:styleId="Rimandocommento1">
    <w:name w:val="Rimando commento1"/>
    <w:rPr>
      <w:rFonts w:cs="Times New Roman"/>
      <w:sz w:val="16"/>
      <w:szCs w:val="16"/>
    </w:rPr>
  </w:style>
  <w:style w:type="character" w:customStyle="1" w:styleId="TestocommentoCarattere">
    <w:name w:val="Testo commento Carattere"/>
    <w:rPr>
      <w:rFonts w:ascii="Calibri" w:eastAsia="Calibri" w:hAnsi="Calibri" w:cs="Calibri"/>
    </w:rPr>
  </w:style>
  <w:style w:type="character" w:customStyle="1" w:styleId="st">
    <w:name w:val="st"/>
    <w:basedOn w:val="Carpredefinitoparagrafo2"/>
  </w:style>
  <w:style w:type="character" w:styleId="Enfasicorsivo">
    <w:name w:val="Emphasis"/>
    <w:qFormat/>
    <w:rPr>
      <w:i/>
      <w:iCs/>
    </w:rPr>
  </w:style>
  <w:style w:type="character" w:customStyle="1" w:styleId="SoggettocommentoCarattere">
    <w:name w:val="Soggetto commento Carattere"/>
    <w:rPr>
      <w:rFonts w:ascii="Calibri" w:eastAsia="Calibri" w:hAnsi="Calibri" w:cs="Calibri"/>
      <w:b/>
      <w:bCs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eastAsia="Times New Roman"/>
    </w:rPr>
  </w:style>
  <w:style w:type="character" w:customStyle="1" w:styleId="ListLabel3">
    <w:name w:val="ListLabel 3"/>
    <w:rPr>
      <w:rFonts w:eastAsia="Times New Roman" w:cs="Times New Roman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Calibri"/>
    </w:rPr>
  </w:style>
  <w:style w:type="character" w:customStyle="1" w:styleId="ListLabel6">
    <w:name w:val="ListLabel 6"/>
    <w:rPr>
      <w:rFonts w:eastAsia="Times" w:cs="Times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inumerazione">
    <w:name w:val="Carattere di numerazione"/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Cs w:val="24"/>
    </w:rPr>
  </w:style>
  <w:style w:type="paragraph" w:styleId="Intestazione">
    <w:name w:val="header"/>
    <w:basedOn w:val="Normale"/>
    <w:pPr>
      <w:suppressLineNumbers/>
      <w:tabs>
        <w:tab w:val="center" w:pos="4153"/>
        <w:tab w:val="right" w:pos="8306"/>
      </w:tabs>
    </w:pPr>
  </w:style>
  <w:style w:type="paragraph" w:styleId="Pidipagina">
    <w:name w:val="footer"/>
    <w:basedOn w:val="Normale"/>
    <w:pPr>
      <w:suppressLineNumbers/>
      <w:tabs>
        <w:tab w:val="center" w:pos="4153"/>
        <w:tab w:val="right" w:pos="8306"/>
      </w:tabs>
    </w:pPr>
  </w:style>
  <w:style w:type="paragraph" w:customStyle="1" w:styleId="Testofumetto1">
    <w:name w:val="Testo fumetto1"/>
    <w:basedOn w:val="Normale"/>
    <w:rPr>
      <w:rFonts w:ascii="Tahoma" w:hAnsi="Tahoma" w:cs="Tahoma"/>
      <w:sz w:val="16"/>
      <w:szCs w:val="16"/>
    </w:rPr>
  </w:style>
  <w:style w:type="paragraph" w:customStyle="1" w:styleId="Testocommento1">
    <w:name w:val="Testo commento1"/>
    <w:basedOn w:val="Normale"/>
    <w:pPr>
      <w:spacing w:after="200" w:line="276" w:lineRule="auto"/>
    </w:pPr>
    <w:rPr>
      <w:rFonts w:ascii="Calibri" w:eastAsia="Calibri" w:hAnsi="Calibri" w:cs="Calibri"/>
      <w:sz w:val="20"/>
    </w:rPr>
  </w:style>
  <w:style w:type="paragraph" w:customStyle="1" w:styleId="Paragrafoelenco1">
    <w:name w:val="Paragrafo elenco1"/>
    <w:basedOn w:val="Normale"/>
    <w:pPr>
      <w:spacing w:after="200" w:line="276" w:lineRule="auto"/>
      <w:ind w:left="708"/>
    </w:pPr>
    <w:rPr>
      <w:rFonts w:ascii="Calibri" w:eastAsia="Calibri" w:hAnsi="Calibri" w:cs="Calibri"/>
      <w:sz w:val="22"/>
      <w:szCs w:val="22"/>
    </w:rPr>
  </w:style>
  <w:style w:type="paragraph" w:customStyle="1" w:styleId="Paragrafoelenco11">
    <w:name w:val="Paragrafo elenco11"/>
    <w:basedOn w:val="Normale"/>
    <w:pPr>
      <w:spacing w:after="200" w:line="276" w:lineRule="auto"/>
      <w:jc w:val="both"/>
    </w:pPr>
    <w:rPr>
      <w:rFonts w:ascii="Times New Roman" w:eastAsia="Calibri" w:hAnsi="Times New Roman" w:cs="Times New Roman"/>
      <w:sz w:val="20"/>
    </w:rPr>
  </w:style>
  <w:style w:type="paragraph" w:customStyle="1" w:styleId="Corpodeltesto21">
    <w:name w:val="Corpo del testo 21"/>
    <w:basedOn w:val="Normale"/>
    <w:pPr>
      <w:spacing w:line="100" w:lineRule="atLeast"/>
      <w:jc w:val="both"/>
    </w:pPr>
    <w:rPr>
      <w:rFonts w:eastAsia="Times New Roman" w:cs="Mangal"/>
      <w:b/>
      <w:bCs/>
      <w:lang w:eastAsia="hi-IN" w:bidi="hi-IN"/>
    </w:rPr>
  </w:style>
  <w:style w:type="paragraph" w:customStyle="1" w:styleId="Paragrafoelenco2">
    <w:name w:val="Paragrafo elenco2"/>
    <w:basedOn w:val="Normale"/>
    <w:pPr>
      <w:spacing w:after="200" w:line="276" w:lineRule="auto"/>
      <w:ind w:left="708"/>
    </w:pPr>
    <w:rPr>
      <w:rFonts w:ascii="Calibri" w:eastAsia="Times New Roman" w:hAnsi="Calibri" w:cs="Calibri"/>
      <w:sz w:val="22"/>
      <w:szCs w:val="22"/>
    </w:rPr>
  </w:style>
  <w:style w:type="paragraph" w:customStyle="1" w:styleId="NormaleWeb1">
    <w:name w:val="Normale (Web)1"/>
    <w:basedOn w:val="Normale"/>
    <w:pPr>
      <w:spacing w:before="28" w:after="100"/>
    </w:pPr>
    <w:rPr>
      <w:rFonts w:ascii="Times New Roman" w:eastAsia="Times New Roman" w:hAnsi="Times New Roman" w:cs="Times New Roman"/>
      <w:szCs w:val="24"/>
    </w:rPr>
  </w:style>
  <w:style w:type="paragraph" w:customStyle="1" w:styleId="Soggettocommento1">
    <w:name w:val="Soggetto commento1"/>
    <w:basedOn w:val="Testocommento1"/>
    <w:pPr>
      <w:spacing w:after="0" w:line="100" w:lineRule="atLeast"/>
    </w:pPr>
    <w:rPr>
      <w:b/>
      <w:bCs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msonormalcxspmedio">
    <w:name w:val="msonormalcxspmedio"/>
    <w:basedOn w:val="Normale"/>
    <w:pPr>
      <w:suppressAutoHyphens w:val="0"/>
      <w:spacing w:before="280" w:after="280"/>
    </w:pPr>
    <w:rPr>
      <w:rFonts w:ascii="Times New Roman" w:eastAsia="Times New Roman" w:hAnsi="Times New Roman" w:cs="Times New Roman"/>
      <w:szCs w:val="24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table" w:styleId="Grigliatabella">
    <w:name w:val="Table Grid"/>
    <w:basedOn w:val="Tabellanormale"/>
    <w:rsid w:val="00DB2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B20F0"/>
    <w:pPr>
      <w:autoSpaceDE w:val="0"/>
      <w:autoSpaceDN w:val="0"/>
      <w:adjustRightInd w:val="0"/>
    </w:pPr>
    <w:rPr>
      <w:rFonts w:ascii="DejaVu Sans" w:hAnsi="DejaVu Sans" w:cs="DejaVu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Firenze,</vt:lpstr>
    </vt:vector>
  </TitlesOfParts>
  <Company/>
  <LinksUpToDate>false</LinksUpToDate>
  <CharactersWithSpaces>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Administrator</cp:lastModifiedBy>
  <cp:revision>3</cp:revision>
  <cp:lastPrinted>2015-01-09T10:04:00Z</cp:lastPrinted>
  <dcterms:created xsi:type="dcterms:W3CDTF">2015-01-16T11:13:00Z</dcterms:created>
  <dcterms:modified xsi:type="dcterms:W3CDTF">2015-01-19T15:58:00Z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