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2EB" w:rsidRPr="002C1070" w:rsidRDefault="004552EB" w:rsidP="00DB20F0">
      <w:pPr>
        <w:autoSpaceDE w:val="0"/>
        <w:snapToGri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u w:val="single"/>
          <w:lang w:val="x-none"/>
        </w:rPr>
        <w:t>Allegato A</w:t>
      </w:r>
    </w:p>
    <w:p w:rsidR="004552EB" w:rsidRPr="002C1070" w:rsidRDefault="004552EB" w:rsidP="00DB20F0">
      <w:pPr>
        <w:autoSpaceDE w:val="0"/>
        <w:snapToGri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t>Al Direttore Generale</w:t>
      </w:r>
    </w:p>
    <w:p w:rsidR="004552EB" w:rsidRPr="002C1070" w:rsidRDefault="004552EB" w:rsidP="00DB20F0">
      <w:pPr>
        <w:autoSpaceDE w:val="0"/>
        <w:snapToGri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t>dell'Ufficio Scolastico Regionale per</w:t>
      </w:r>
      <w:r w:rsidR="00FB0867" w:rsidRPr="002C1070">
        <w:rPr>
          <w:rFonts w:ascii="Times New Roman" w:eastAsia="Times New Roman" w:hAnsi="Times New Roman" w:cs="Times New Roman"/>
          <w:b/>
          <w:color w:val="000000"/>
          <w:sz w:val="20"/>
        </w:rPr>
        <w:t xml:space="preserve"> il </w:t>
      </w:r>
      <w:r w:rsidR="004725B5">
        <w:rPr>
          <w:rFonts w:ascii="Times New Roman" w:eastAsia="Times New Roman" w:hAnsi="Times New Roman" w:cs="Times New Roman"/>
          <w:b/>
          <w:color w:val="000000"/>
          <w:sz w:val="20"/>
        </w:rPr>
        <w:t>Lazio</w:t>
      </w:r>
    </w:p>
    <w:p w:rsidR="00FB0867" w:rsidRPr="002C1070" w:rsidRDefault="003E4D15" w:rsidP="00DB20F0">
      <w:pPr>
        <w:autoSpaceDE w:val="0"/>
        <w:snapToGrid w:val="0"/>
        <w:jc w:val="right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Viale G. Ribotta, 41</w:t>
      </w:r>
    </w:p>
    <w:p w:rsidR="004552EB" w:rsidRPr="002C1070" w:rsidRDefault="00E01D9B" w:rsidP="00DB20F0">
      <w:pPr>
        <w:autoSpaceDE w:val="0"/>
        <w:snapToGrid w:val="0"/>
        <w:jc w:val="right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00144 - </w:t>
      </w:r>
      <w:r w:rsidR="004725B5">
        <w:rPr>
          <w:rFonts w:ascii="Times New Roman" w:eastAsia="Times New Roman" w:hAnsi="Times New Roman" w:cs="Times New Roman"/>
          <w:b/>
          <w:color w:val="000000"/>
          <w:sz w:val="20"/>
        </w:rPr>
        <w:t>ROMA</w:t>
      </w:r>
    </w:p>
    <w:p w:rsidR="005F5694" w:rsidRDefault="008E7449" w:rsidP="005F5694">
      <w:pPr>
        <w:tabs>
          <w:tab w:val="left" w:pos="0"/>
        </w:tabs>
        <w:spacing w:before="240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8E7449">
        <w:rPr>
          <w:rFonts w:ascii="Times New Roman" w:eastAsia="Times New Roman" w:hAnsi="Times New Roman" w:cs="Times New Roman"/>
          <w:b/>
          <w:color w:val="000000"/>
          <w:sz w:val="20"/>
        </w:rPr>
        <w:t xml:space="preserve">Proposta per la </w:t>
      </w:r>
      <w:r w:rsidR="005F3527">
        <w:rPr>
          <w:rFonts w:ascii="Times New Roman" w:eastAsia="Times New Roman" w:hAnsi="Times New Roman" w:cs="Times New Roman"/>
          <w:b/>
          <w:color w:val="000000"/>
          <w:sz w:val="20"/>
        </w:rPr>
        <w:t xml:space="preserve">realizzazione di corsi </w:t>
      </w:r>
      <w:r w:rsidR="00DB20F0">
        <w:rPr>
          <w:rFonts w:ascii="Times New Roman" w:eastAsia="Times New Roman" w:hAnsi="Times New Roman" w:cs="Times New Roman"/>
          <w:b/>
          <w:color w:val="000000"/>
          <w:sz w:val="20"/>
        </w:rPr>
        <w:t xml:space="preserve">di perfezionamento 20 CFU </w:t>
      </w:r>
      <w:r w:rsidR="005F3527">
        <w:rPr>
          <w:rFonts w:ascii="Times New Roman" w:eastAsia="Times New Roman" w:hAnsi="Times New Roman" w:cs="Times New Roman"/>
          <w:b/>
          <w:color w:val="000000"/>
          <w:sz w:val="20"/>
        </w:rPr>
        <w:t>per lo sviluppo di competenze metodologico-didattiche per l’insegnamento di discipline non linguistiche in lingua straniera con metodologia CLIL per docenti di</w:t>
      </w:r>
      <w:r w:rsidRPr="008E7449">
        <w:rPr>
          <w:rFonts w:ascii="Times New Roman" w:hAnsi="Times New Roman" w:cs="Times New Roman"/>
          <w:b/>
          <w:spacing w:val="-2"/>
          <w:kern w:val="0"/>
          <w:sz w:val="20"/>
        </w:rPr>
        <w:t xml:space="preserve"> </w:t>
      </w:r>
      <w:r w:rsidR="005F3527">
        <w:rPr>
          <w:rFonts w:ascii="Times New Roman" w:hAnsi="Times New Roman" w:cs="Times New Roman"/>
          <w:b/>
          <w:spacing w:val="-2"/>
          <w:kern w:val="0"/>
          <w:sz w:val="20"/>
        </w:rPr>
        <w:t xml:space="preserve">scuola secondaria di </w:t>
      </w:r>
      <w:r w:rsidR="005F3527" w:rsidRPr="005F5694">
        <w:rPr>
          <w:rFonts w:ascii="Times New Roman" w:eastAsia="Times New Roman" w:hAnsi="Times New Roman" w:cs="Times New Roman"/>
          <w:b/>
          <w:color w:val="000000"/>
          <w:sz w:val="20"/>
        </w:rPr>
        <w:t>II grado</w:t>
      </w:r>
      <w:r w:rsidRPr="005F5694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5F5694" w:rsidRPr="005F5694">
        <w:rPr>
          <w:rFonts w:ascii="Times New Roman" w:eastAsia="Times New Roman" w:hAnsi="Times New Roman" w:cs="Times New Roman"/>
          <w:b/>
          <w:color w:val="000000"/>
          <w:sz w:val="20"/>
        </w:rPr>
        <w:t>(D.M. 851/2017 - DECRETO DPIT 1225/2017  E NOTA MIUR DGPER 49851/2017)</w:t>
      </w:r>
    </w:p>
    <w:p w:rsidR="004552EB" w:rsidRPr="002C1070" w:rsidRDefault="004552EB" w:rsidP="005F5694">
      <w:pPr>
        <w:tabs>
          <w:tab w:val="left" w:pos="0"/>
        </w:tabs>
        <w:spacing w:before="24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SOGGETTO/ENTE__________________________________________________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VIA________________________________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_____________________CAP______________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CITTA’_________________________________________PROV.______________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TEL___________________________E-MAIL_____________________________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CODICE FISCALE/PARTITA IVA_______________________________________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UNIVERSITÀ ______________________________________________________________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Altro _____________________________________________________________________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240" w:after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RAPPRESENTANTE LEGALE</w:t>
      </w:r>
    </w:p>
    <w:p w:rsidR="004552EB" w:rsidRPr="002C1070" w:rsidRDefault="004552EB" w:rsidP="00DB20F0">
      <w:pPr>
        <w:suppressAutoHyphens w:val="0"/>
        <w:spacing w:after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NOME _____________________</w:t>
      </w:r>
      <w:r w:rsidR="00A75F98">
        <w:rPr>
          <w:rFonts w:ascii="Times New Roman" w:eastAsia="Times New Roman" w:hAnsi="Times New Roman" w:cs="Times New Roman"/>
          <w:sz w:val="20"/>
        </w:rPr>
        <w:t>_____</w:t>
      </w:r>
      <w:r w:rsidRPr="002C1070">
        <w:rPr>
          <w:rFonts w:ascii="Times New Roman" w:eastAsia="Times New Roman" w:hAnsi="Times New Roman" w:cs="Times New Roman"/>
          <w:sz w:val="20"/>
        </w:rPr>
        <w:t>COGNOME</w:t>
      </w:r>
      <w:r w:rsidR="00A75F98">
        <w:rPr>
          <w:rFonts w:ascii="Times New Roman" w:eastAsia="Times New Roman" w:hAnsi="Times New Roman" w:cs="Times New Roman"/>
          <w:sz w:val="20"/>
        </w:rPr>
        <w:t>__</w:t>
      </w:r>
      <w:r w:rsidRPr="002C1070">
        <w:rPr>
          <w:rFonts w:ascii="Times New Roman" w:eastAsia="Times New Roman" w:hAnsi="Times New Roman" w:cs="Times New Roman"/>
          <w:sz w:val="20"/>
        </w:rPr>
        <w:t>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</w:t>
      </w:r>
      <w:r w:rsidR="00A75F98">
        <w:rPr>
          <w:rFonts w:ascii="Times New Roman" w:eastAsia="Times New Roman" w:hAnsi="Times New Roman" w:cs="Times New Roman"/>
          <w:sz w:val="20"/>
        </w:rPr>
        <w:t>_</w:t>
      </w:r>
    </w:p>
    <w:p w:rsidR="004552EB" w:rsidRPr="002C1070" w:rsidRDefault="004552EB" w:rsidP="00DB20F0">
      <w:pPr>
        <w:suppressAutoHyphens w:val="0"/>
        <w:spacing w:before="120" w:after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QUALIFICA _________________________________________________________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 w:after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NATO A ________________________________IL__________________________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</w:t>
      </w:r>
      <w:r w:rsidR="00FE6E6A">
        <w:rPr>
          <w:rFonts w:ascii="Times New Roman" w:eastAsia="Times New Roman" w:hAnsi="Times New Roman" w:cs="Times New Roman"/>
          <w:sz w:val="20"/>
        </w:rPr>
        <w:t>________</w:t>
      </w:r>
    </w:p>
    <w:p w:rsidR="00FB0867" w:rsidRPr="002C1070" w:rsidRDefault="004552EB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RESIDENTE ________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>________________________________________________</w:t>
      </w:r>
      <w:r w:rsidR="00FB0867" w:rsidRPr="002C1070">
        <w:rPr>
          <w:rFonts w:ascii="Times New Roman" w:eastAsia="Times New Roman" w:hAnsi="Times New Roman" w:cs="Times New Roman"/>
          <w:color w:val="000000"/>
          <w:sz w:val="20"/>
        </w:rPr>
        <w:t>_______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</w:t>
      </w:r>
    </w:p>
    <w:p w:rsidR="004552EB" w:rsidRPr="002C1070" w:rsidRDefault="004552EB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>IN VIA/PIAZZA _______________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______________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>__________________________</w:t>
      </w:r>
      <w:r w:rsidR="00FB0867" w:rsidRPr="002C1070">
        <w:rPr>
          <w:rFonts w:ascii="Times New Roman" w:eastAsia="Times New Roman" w:hAnsi="Times New Roman" w:cs="Times New Roman"/>
          <w:color w:val="000000"/>
          <w:sz w:val="20"/>
        </w:rPr>
        <w:t>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____</w:t>
      </w:r>
    </w:p>
    <w:p w:rsidR="00FB0867" w:rsidRPr="002C1070" w:rsidRDefault="004552EB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CODICE FISCALE 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_________________</w:t>
      </w:r>
      <w:r w:rsidR="00FB0867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____________</w:t>
      </w:r>
      <w:r w:rsidR="00FB0867" w:rsidRPr="002C1070">
        <w:rPr>
          <w:rFonts w:ascii="Times New Roman" w:eastAsia="Times New Roman" w:hAnsi="Times New Roman" w:cs="Times New Roman"/>
          <w:color w:val="000000"/>
          <w:sz w:val="20"/>
        </w:rPr>
        <w:t>_____________________________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________</w:t>
      </w:r>
    </w:p>
    <w:p w:rsidR="00FB0867" w:rsidRPr="002C1070" w:rsidRDefault="00FB0867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RECAPITO TELEFONICO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4552EB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cell</w:t>
      </w:r>
      <w:proofErr w:type="spellEnd"/>
      <w:r w:rsidR="004552EB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._______________________________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>_________________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________</w:t>
      </w:r>
    </w:p>
    <w:p w:rsidR="004552EB" w:rsidRPr="002C1070" w:rsidRDefault="00FB0867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E-MAIL</w:t>
      </w:r>
      <w:r w:rsidR="004552EB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__________________</w:t>
      </w:r>
      <w:r w:rsidR="004552EB" w:rsidRPr="002C1070">
        <w:rPr>
          <w:rFonts w:ascii="Times New Roman" w:eastAsia="Times New Roman" w:hAnsi="Times New Roman" w:cs="Times New Roman"/>
          <w:color w:val="000000"/>
          <w:sz w:val="20"/>
        </w:rPr>
        <w:t>________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>__________________________________________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________</w:t>
      </w:r>
    </w:p>
    <w:p w:rsidR="004552EB" w:rsidRPr="002C1070" w:rsidRDefault="004552EB" w:rsidP="00DB20F0">
      <w:pPr>
        <w:autoSpaceDE w:val="0"/>
        <w:snapToGrid w:val="0"/>
        <w:spacing w:before="120"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t>CHIEDE</w:t>
      </w:r>
    </w:p>
    <w:p w:rsidR="00DB20F0" w:rsidRPr="00DB20F0" w:rsidRDefault="004552EB" w:rsidP="00A520D1">
      <w:pPr>
        <w:autoSpaceDE w:val="0"/>
        <w:snapToGrid w:val="0"/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di partecipare alla selezione</w:t>
      </w:r>
      <w:r w:rsidR="005F3527">
        <w:rPr>
          <w:rFonts w:ascii="Times New Roman" w:eastAsia="Times New Roman" w:hAnsi="Times New Roman" w:cs="Times New Roman"/>
          <w:color w:val="000000"/>
          <w:sz w:val="20"/>
        </w:rPr>
        <w:t>, di cui all’</w:t>
      </w:r>
      <w:r w:rsidR="005F3527" w:rsidRPr="00C50E73">
        <w:rPr>
          <w:rFonts w:ascii="Times New Roman" w:eastAsia="Times New Roman" w:hAnsi="Times New Roman" w:cs="Times New Roman"/>
          <w:i/>
          <w:color w:val="000000"/>
          <w:sz w:val="20"/>
        </w:rPr>
        <w:t>Avviso Pubblico</w:t>
      </w:r>
      <w:r w:rsidR="005770C9">
        <w:rPr>
          <w:rFonts w:ascii="Times New Roman" w:eastAsia="Times New Roman" w:hAnsi="Times New Roman" w:cs="Times New Roman"/>
          <w:i/>
          <w:color w:val="000000"/>
          <w:sz w:val="20"/>
        </w:rPr>
        <w:t xml:space="preserve"> prot.</w:t>
      </w:r>
      <w:bookmarkStart w:id="0" w:name="_GoBack"/>
      <w:bookmarkEnd w:id="0"/>
      <w:r w:rsidR="005F3527" w:rsidRPr="00C50E73">
        <w:rPr>
          <w:rFonts w:ascii="Times New Roman" w:eastAsia="Times New Roman" w:hAnsi="Times New Roman" w:cs="Times New Roman"/>
          <w:i/>
          <w:color w:val="000000"/>
          <w:sz w:val="20"/>
        </w:rPr>
        <w:t xml:space="preserve"> n. </w:t>
      </w:r>
      <w:r w:rsidR="00347BBE">
        <w:rPr>
          <w:rFonts w:ascii="Times New Roman" w:eastAsia="Times New Roman" w:hAnsi="Times New Roman" w:cs="Times New Roman"/>
          <w:i/>
          <w:color w:val="000000"/>
          <w:sz w:val="20"/>
        </w:rPr>
        <w:t>6727</w:t>
      </w:r>
      <w:r w:rsidR="00C50E73" w:rsidRPr="00C50E73">
        <w:rPr>
          <w:rFonts w:ascii="Times New Roman" w:eastAsia="Times New Roman" w:hAnsi="Times New Roman" w:cs="Times New Roman"/>
          <w:i/>
          <w:color w:val="000000"/>
          <w:sz w:val="20"/>
        </w:rPr>
        <w:t xml:space="preserve"> del </w:t>
      </w:r>
      <w:r w:rsidR="00E01D9B">
        <w:rPr>
          <w:rFonts w:ascii="Times New Roman" w:eastAsia="Times New Roman" w:hAnsi="Times New Roman" w:cs="Times New Roman"/>
          <w:i/>
          <w:color w:val="000000"/>
          <w:sz w:val="20"/>
        </w:rPr>
        <w:t>23 febbraio 2018</w:t>
      </w:r>
      <w:r w:rsidR="00C50E73">
        <w:rPr>
          <w:rFonts w:ascii="Times New Roman" w:eastAsia="Times New Roman" w:hAnsi="Times New Roman" w:cs="Times New Roman"/>
          <w:color w:val="000000"/>
          <w:sz w:val="20"/>
        </w:rPr>
        <w:t xml:space="preserve">, mediante procedura comparativa, per la progettazione e la realizzazione di corsi 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 xml:space="preserve">di perfezionamento </w:t>
      </w:r>
      <w:r w:rsidR="00C50E73">
        <w:rPr>
          <w:rFonts w:ascii="Times New Roman" w:eastAsia="Times New Roman" w:hAnsi="Times New Roman" w:cs="Times New Roman"/>
          <w:color w:val="000000"/>
          <w:sz w:val="20"/>
        </w:rPr>
        <w:t xml:space="preserve">metodologico-didattici CLIL </w:t>
      </w:r>
      <w:r w:rsidR="009B6E5B">
        <w:rPr>
          <w:rFonts w:ascii="Times New Roman" w:eastAsia="Times New Roman" w:hAnsi="Times New Roman" w:cs="Times New Roman"/>
          <w:color w:val="000000"/>
          <w:sz w:val="20"/>
        </w:rPr>
        <w:t>nella regione</w:t>
      </w:r>
      <w:r w:rsidR="00C50E73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>Lazio</w:t>
      </w:r>
      <w:r w:rsidR="00C50E73">
        <w:rPr>
          <w:rFonts w:ascii="Times New Roman" w:eastAsia="Times New Roman" w:hAnsi="Times New Roman" w:cs="Times New Roman"/>
          <w:color w:val="000000"/>
          <w:sz w:val="20"/>
        </w:rPr>
        <w:t xml:space="preserve">, secondo le </w:t>
      </w:r>
      <w:r w:rsidR="00C50E73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specifiche di cui al 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>Decreto Direttoriale</w:t>
      </w:r>
      <w:r w:rsidR="00DB20F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n. 6 del 16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DB20F0">
        <w:rPr>
          <w:rFonts w:ascii="Times New Roman" w:eastAsia="Times New Roman" w:hAnsi="Times New Roman" w:cs="Times New Roman"/>
          <w:color w:val="000000"/>
          <w:sz w:val="20"/>
          <w:lang w:val="x-none"/>
        </w:rPr>
        <w:t>4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C50E73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2012</w:t>
      </w:r>
      <w:r w:rsidR="00A520D1">
        <w:rPr>
          <w:rFonts w:ascii="Times New Roman" w:eastAsia="Times New Roman" w:hAnsi="Times New Roman" w:cs="Times New Roman"/>
          <w:color w:val="000000"/>
          <w:sz w:val="20"/>
        </w:rPr>
        <w:t>.</w:t>
      </w:r>
    </w:p>
    <w:p w:rsidR="00A77627" w:rsidRDefault="00A77627" w:rsidP="00DB20F0">
      <w:pPr>
        <w:autoSpaceDE w:val="0"/>
        <w:snapToGrid w:val="0"/>
        <w:spacing w:before="120" w:line="360" w:lineRule="auto"/>
        <w:jc w:val="both"/>
        <w:rPr>
          <w:rFonts w:ascii="Times New Roman" w:hAnsi="Times New Roman" w:cs="Times New Roman"/>
          <w:sz w:val="20"/>
        </w:rPr>
      </w:pPr>
      <w:r w:rsidRPr="00A77627">
        <w:rPr>
          <w:rFonts w:ascii="Times New Roman" w:hAnsi="Times New Roman" w:cs="Times New Roman"/>
          <w:sz w:val="20"/>
        </w:rPr>
        <w:t>Si rende disponibile</w:t>
      </w:r>
      <w:r>
        <w:rPr>
          <w:rFonts w:ascii="Times New Roman" w:hAnsi="Times New Roman" w:cs="Times New Roman"/>
          <w:sz w:val="20"/>
        </w:rPr>
        <w:t xml:space="preserve"> per le seguenti lingue: </w:t>
      </w:r>
    </w:p>
    <w:p w:rsidR="00A77627" w:rsidRDefault="00A77627" w:rsidP="00DB20F0">
      <w:pPr>
        <w:autoSpaceDE w:val="0"/>
        <w:snapToGri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INGLESE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sym w:font="Symbol" w:char="F07F"/>
      </w:r>
      <w:r>
        <w:rPr>
          <w:rFonts w:ascii="Times New Roman" w:eastAsia="Times New Roman" w:hAnsi="Times New Roman" w:cs="Times New Roman"/>
          <w:color w:val="000000"/>
          <w:sz w:val="20"/>
        </w:rPr>
        <w:tab/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FRANCESE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sym w:font="Symbol" w:char="F07F"/>
      </w:r>
      <w:r>
        <w:rPr>
          <w:rFonts w:ascii="Times New Roman" w:eastAsia="Times New Roman" w:hAnsi="Times New Roman" w:cs="Times New Roman"/>
          <w:color w:val="000000"/>
          <w:sz w:val="20"/>
        </w:rPr>
        <w:tab/>
      </w:r>
      <w:r w:rsidR="003B712B">
        <w:rPr>
          <w:rFonts w:ascii="Times New Roman" w:eastAsia="Times New Roman" w:hAnsi="Times New Roman" w:cs="Times New Roman"/>
          <w:color w:val="000000"/>
          <w:sz w:val="20"/>
        </w:rPr>
        <w:t>TEDESCO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sym w:font="Symbol" w:char="F07F"/>
      </w:r>
      <w:r>
        <w:rPr>
          <w:rFonts w:ascii="Times New Roman" w:eastAsia="Times New Roman" w:hAnsi="Times New Roman" w:cs="Times New Roman"/>
          <w:color w:val="000000"/>
          <w:sz w:val="20"/>
        </w:rPr>
        <w:tab/>
      </w:r>
      <w:r w:rsidR="003B712B">
        <w:rPr>
          <w:rFonts w:ascii="Times New Roman" w:eastAsia="Times New Roman" w:hAnsi="Times New Roman" w:cs="Times New Roman"/>
          <w:color w:val="000000"/>
          <w:sz w:val="20"/>
        </w:rPr>
        <w:t xml:space="preserve">SPAGNOLO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sym w:font="Symbol" w:char="F07F"/>
      </w:r>
    </w:p>
    <w:p w:rsidR="004552EB" w:rsidRPr="002C1070" w:rsidRDefault="004552EB" w:rsidP="00DB20F0">
      <w:pPr>
        <w:autoSpaceDE w:val="0"/>
        <w:snapToGrid w:val="0"/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A tal fine, consapevole della responsabilità penale e della decadenza da eventuali benefici acquisiti nel caso di dichiarazioni mendaci:</w:t>
      </w:r>
    </w:p>
    <w:p w:rsidR="004552EB" w:rsidRPr="002C1070" w:rsidRDefault="004552EB" w:rsidP="0043156F">
      <w:pPr>
        <w:autoSpaceDE w:val="0"/>
        <w:snapToGri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t>DICHIARA</w:t>
      </w:r>
    </w:p>
    <w:p w:rsidR="004552EB" w:rsidRPr="002C1070" w:rsidRDefault="004552EB" w:rsidP="00DB20F0">
      <w:pPr>
        <w:autoSpaceDE w:val="0"/>
        <w:snapToGrid w:val="0"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1. 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</w:rPr>
        <w:t>d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i non essere destinatario di provvedimenti che riguardano l’applicazione di misure di prevenzione, di decisioni civili e di provvedimenti amministrativi iscritti nel casellario giudiziale;</w:t>
      </w:r>
    </w:p>
    <w:p w:rsidR="004552EB" w:rsidRPr="002C1070" w:rsidRDefault="004552EB" w:rsidP="00DB20F0">
      <w:pPr>
        <w:autoSpaceDE w:val="0"/>
        <w:snapToGri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2. 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</w:rPr>
        <w:t>d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i non essere sottoposto a procedimenti penali pendenti;</w:t>
      </w:r>
    </w:p>
    <w:p w:rsidR="004552EB" w:rsidRPr="0043156F" w:rsidRDefault="004552EB" w:rsidP="00DB20F0">
      <w:pPr>
        <w:autoSpaceDE w:val="0"/>
        <w:snapToGri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3. 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</w:rPr>
        <w:t>d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i prestare consenso al trattamento dei dati personal</w:t>
      </w:r>
      <w:r w:rsidR="0043156F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i ai sensi del D. </w:t>
      </w:r>
      <w:proofErr w:type="spellStart"/>
      <w:r w:rsidR="0043156F">
        <w:rPr>
          <w:rFonts w:ascii="Times New Roman" w:eastAsia="Times New Roman" w:hAnsi="Times New Roman" w:cs="Times New Roman"/>
          <w:color w:val="000000"/>
          <w:sz w:val="20"/>
          <w:lang w:val="x-none"/>
        </w:rPr>
        <w:t>Lgs</w:t>
      </w:r>
      <w:proofErr w:type="spellEnd"/>
      <w:r w:rsidR="0043156F">
        <w:rPr>
          <w:rFonts w:ascii="Times New Roman" w:eastAsia="Times New Roman" w:hAnsi="Times New Roman" w:cs="Times New Roman"/>
          <w:color w:val="000000"/>
          <w:sz w:val="20"/>
          <w:lang w:val="x-none"/>
        </w:rPr>
        <w:t>. 196/2003</w:t>
      </w:r>
      <w:r w:rsidR="0043156F">
        <w:rPr>
          <w:rFonts w:ascii="Times New Roman" w:eastAsia="Times New Roman" w:hAnsi="Times New Roman" w:cs="Times New Roman"/>
          <w:color w:val="000000"/>
          <w:sz w:val="20"/>
        </w:rPr>
        <w:t>.</w:t>
      </w:r>
    </w:p>
    <w:p w:rsidR="00A520D1" w:rsidRDefault="00A520D1" w:rsidP="0043156F">
      <w:pPr>
        <w:autoSpaceDE w:val="0"/>
        <w:snapToGri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A520D1" w:rsidRDefault="00A520D1" w:rsidP="0043156F">
      <w:pPr>
        <w:autoSpaceDE w:val="0"/>
        <w:snapToGri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A520D1" w:rsidRDefault="00A520D1" w:rsidP="0043156F">
      <w:pPr>
        <w:autoSpaceDE w:val="0"/>
        <w:snapToGri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4552EB" w:rsidRPr="002C1070" w:rsidRDefault="004552EB" w:rsidP="0043156F">
      <w:pPr>
        <w:autoSpaceDE w:val="0"/>
        <w:snapToGri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lastRenderedPageBreak/>
        <w:t>SI IMPEGNA</w:t>
      </w:r>
    </w:p>
    <w:p w:rsidR="004552EB" w:rsidRPr="002C1070" w:rsidRDefault="004552EB" w:rsidP="00DB20F0">
      <w:pPr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- a svolgere, fin dall’assegnazione dell’incarico, i compiti e le funzioni previste all'art. </w:t>
      </w:r>
      <w:r w:rsidR="007B2110">
        <w:rPr>
          <w:rFonts w:ascii="Times New Roman" w:eastAsia="Times New Roman" w:hAnsi="Times New Roman" w:cs="Times New Roman"/>
          <w:color w:val="000000"/>
          <w:sz w:val="20"/>
        </w:rPr>
        <w:t>3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dell'avviso pubblico di selezione;</w:t>
      </w:r>
    </w:p>
    <w:p w:rsidR="004552EB" w:rsidRPr="0043156F" w:rsidRDefault="004552EB" w:rsidP="00DB20F0">
      <w:pPr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- ad accettare, senza riserva alcuna,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tutte le condizioni </w:t>
      </w:r>
      <w:r w:rsidR="0043156F">
        <w:rPr>
          <w:rFonts w:ascii="Times New Roman" w:eastAsia="Times New Roman" w:hAnsi="Times New Roman" w:cs="Times New Roman"/>
          <w:color w:val="000000"/>
          <w:sz w:val="20"/>
          <w:lang w:val="x-none"/>
        </w:rPr>
        <w:t>previste dal Bando</w:t>
      </w:r>
      <w:r w:rsidR="0043156F">
        <w:rPr>
          <w:rFonts w:ascii="Times New Roman" w:eastAsia="Times New Roman" w:hAnsi="Times New Roman" w:cs="Times New Roman"/>
          <w:color w:val="000000"/>
          <w:sz w:val="20"/>
        </w:rPr>
        <w:t>.</w:t>
      </w:r>
    </w:p>
    <w:p w:rsidR="004552EB" w:rsidRPr="002C1070" w:rsidRDefault="0043156F" w:rsidP="0043156F">
      <w:pPr>
        <w:autoSpaceDE w:val="0"/>
        <w:snapToGri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DICHIARA INOLTRE</w:t>
      </w:r>
    </w:p>
    <w:p w:rsidR="004552EB" w:rsidRPr="002C1070" w:rsidRDefault="004552EB" w:rsidP="00DB20F0">
      <w:pPr>
        <w:numPr>
          <w:ilvl w:val="0"/>
          <w:numId w:val="1"/>
        </w:numPr>
        <w:tabs>
          <w:tab w:val="clear" w:pos="720"/>
          <w:tab w:val="num" w:pos="142"/>
        </w:tabs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>che la direzione dei corsi</w:t>
      </w:r>
      <w:r w:rsidR="00814027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è affidata al prof. ___________________, che risponde ai requisiti di cui all'art. </w:t>
      </w:r>
      <w:r w:rsidR="007B2110">
        <w:rPr>
          <w:rFonts w:ascii="Times New Roman" w:eastAsia="Times New Roman" w:hAnsi="Times New Roman" w:cs="Times New Roman"/>
          <w:color w:val="000000"/>
          <w:sz w:val="20"/>
        </w:rPr>
        <w:t>2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dell'avviso pubblico di selezione, come da curriculum allegato;</w:t>
      </w:r>
    </w:p>
    <w:p w:rsidR="004552EB" w:rsidRPr="002C1070" w:rsidRDefault="004552EB" w:rsidP="0073185F">
      <w:pPr>
        <w:numPr>
          <w:ilvl w:val="0"/>
          <w:numId w:val="1"/>
        </w:numPr>
        <w:tabs>
          <w:tab w:val="clear" w:pos="720"/>
          <w:tab w:val="num" w:pos="142"/>
        </w:tabs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che le attività formative sono affidate a personale docente che risponde ai requisiti di cui all'art. </w:t>
      </w:r>
      <w:r w:rsidR="007B2110">
        <w:rPr>
          <w:rFonts w:ascii="Times New Roman" w:eastAsia="Times New Roman" w:hAnsi="Times New Roman" w:cs="Times New Roman"/>
          <w:color w:val="000000"/>
          <w:sz w:val="20"/>
        </w:rPr>
        <w:t>2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dell'avviso pubblico di selezione, come da elenco e curricula allegati;</w:t>
      </w:r>
    </w:p>
    <w:p w:rsidR="0073185F" w:rsidRPr="0073185F" w:rsidRDefault="004552EB" w:rsidP="0073185F">
      <w:pPr>
        <w:numPr>
          <w:ilvl w:val="0"/>
          <w:numId w:val="1"/>
        </w:numPr>
        <w:tabs>
          <w:tab w:val="clear" w:pos="720"/>
          <w:tab w:val="num" w:pos="142"/>
        </w:tabs>
        <w:autoSpaceDE w:val="0"/>
        <w:snapToGrid w:val="0"/>
        <w:spacing w:line="360" w:lineRule="auto"/>
        <w:ind w:left="142" w:hanging="142"/>
        <w:jc w:val="both"/>
        <w:rPr>
          <w:rFonts w:ascii="Times New Roman" w:hAnsi="Times New Roman" w:cs="Times New Roman"/>
          <w:sz w:val="20"/>
        </w:rPr>
      </w:pPr>
      <w:r w:rsidRPr="0073185F">
        <w:rPr>
          <w:rFonts w:ascii="Times New Roman" w:eastAsia="Times New Roman" w:hAnsi="Times New Roman" w:cs="Times New Roman"/>
          <w:color w:val="000000"/>
          <w:sz w:val="20"/>
        </w:rPr>
        <w:t xml:space="preserve">che la proposta formativa (allegata alla presente) è conforme ai contenuti della Tabella dell'Allegato B del </w:t>
      </w:r>
      <w:r w:rsidR="0003365C" w:rsidRPr="0073185F">
        <w:rPr>
          <w:rFonts w:ascii="Times New Roman" w:eastAsia="Times New Roman" w:hAnsi="Times New Roman" w:cs="Times New Roman"/>
          <w:color w:val="000000"/>
          <w:sz w:val="20"/>
        </w:rPr>
        <w:t>Decreto Direttoriale</w:t>
      </w:r>
      <w:r w:rsidR="0003365C" w:rsidRPr="0073185F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n. 6 del 16</w:t>
      </w:r>
      <w:r w:rsidR="0003365C" w:rsidRPr="0073185F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03365C" w:rsidRPr="0073185F">
        <w:rPr>
          <w:rFonts w:ascii="Times New Roman" w:eastAsia="Times New Roman" w:hAnsi="Times New Roman" w:cs="Times New Roman"/>
          <w:color w:val="000000"/>
          <w:sz w:val="20"/>
          <w:lang w:val="x-none"/>
        </w:rPr>
        <w:t>4</w:t>
      </w:r>
      <w:r w:rsidR="0003365C" w:rsidRPr="0073185F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03365C" w:rsidRPr="0073185F">
        <w:rPr>
          <w:rFonts w:ascii="Times New Roman" w:eastAsia="Times New Roman" w:hAnsi="Times New Roman" w:cs="Times New Roman"/>
          <w:color w:val="000000"/>
          <w:sz w:val="20"/>
          <w:lang w:val="x-none"/>
        </w:rPr>
        <w:t>2012</w:t>
      </w:r>
      <w:r w:rsidRPr="0073185F">
        <w:rPr>
          <w:rFonts w:ascii="Times New Roman" w:eastAsia="Times New Roman" w:hAnsi="Times New Roman" w:cs="Times New Roman"/>
          <w:color w:val="000000"/>
          <w:sz w:val="20"/>
        </w:rPr>
        <w:t>;</w:t>
      </w:r>
    </w:p>
    <w:p w:rsidR="007B2110" w:rsidRPr="0073185F" w:rsidRDefault="004552EB" w:rsidP="0073185F">
      <w:pPr>
        <w:numPr>
          <w:ilvl w:val="0"/>
          <w:numId w:val="1"/>
        </w:numPr>
        <w:tabs>
          <w:tab w:val="clear" w:pos="720"/>
          <w:tab w:val="num" w:pos="142"/>
        </w:tabs>
        <w:autoSpaceDE w:val="0"/>
        <w:snapToGrid w:val="0"/>
        <w:spacing w:line="360" w:lineRule="auto"/>
        <w:ind w:left="142" w:hanging="142"/>
        <w:jc w:val="both"/>
        <w:rPr>
          <w:rFonts w:ascii="Times New Roman" w:hAnsi="Times New Roman" w:cs="Times New Roman"/>
          <w:sz w:val="20"/>
        </w:rPr>
      </w:pPr>
      <w:r w:rsidRPr="0073185F">
        <w:rPr>
          <w:rFonts w:ascii="Times New Roman" w:eastAsia="Times New Roman" w:hAnsi="Times New Roman" w:cs="Times New Roman"/>
          <w:color w:val="000000"/>
          <w:sz w:val="20"/>
        </w:rPr>
        <w:t>che il pre</w:t>
      </w:r>
      <w:r w:rsidR="007B2110" w:rsidRPr="0073185F">
        <w:rPr>
          <w:rFonts w:ascii="Times New Roman" w:eastAsia="Times New Roman" w:hAnsi="Times New Roman" w:cs="Times New Roman"/>
          <w:color w:val="000000"/>
          <w:sz w:val="20"/>
        </w:rPr>
        <w:t xml:space="preserve">ventivo finanziario (allegato) </w:t>
      </w:r>
      <w:r w:rsidRPr="0073185F">
        <w:rPr>
          <w:rFonts w:ascii="Times New Roman" w:eastAsia="Times New Roman" w:hAnsi="Times New Roman" w:cs="Times New Roman"/>
          <w:color w:val="000000"/>
          <w:sz w:val="20"/>
        </w:rPr>
        <w:t xml:space="preserve">è conforme a quanto previsto dai </w:t>
      </w:r>
      <w:r w:rsidR="007B2110" w:rsidRPr="0073185F">
        <w:rPr>
          <w:rFonts w:ascii="Times New Roman" w:eastAsia="Times New Roman" w:hAnsi="Times New Roman" w:cs="Times New Roman"/>
          <w:color w:val="000000"/>
          <w:sz w:val="20"/>
        </w:rPr>
        <w:t xml:space="preserve">D.M. 851/2017 - DECRETO </w:t>
      </w:r>
      <w:r w:rsidR="0073185F" w:rsidRPr="0073185F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r w:rsidR="007B2110" w:rsidRPr="0073185F">
        <w:rPr>
          <w:rFonts w:ascii="Times New Roman" w:eastAsia="Times New Roman" w:hAnsi="Times New Roman" w:cs="Times New Roman"/>
          <w:color w:val="000000"/>
          <w:sz w:val="20"/>
        </w:rPr>
        <w:t>DPIT 1225/2017  E NOTA MIUR DGPER 49851/2017</w:t>
      </w:r>
    </w:p>
    <w:p w:rsidR="007B2110" w:rsidRDefault="007B2110" w:rsidP="007B2110">
      <w:pPr>
        <w:autoSpaceDE w:val="0"/>
        <w:snapToGrid w:val="0"/>
        <w:spacing w:before="120" w:after="120" w:line="360" w:lineRule="auto"/>
        <w:ind w:left="142"/>
        <w:rPr>
          <w:rFonts w:ascii="Times New Roman" w:eastAsia="Times New Roman" w:hAnsi="Times New Roman" w:cs="Times New Roman"/>
          <w:color w:val="000000"/>
          <w:sz w:val="20"/>
        </w:rPr>
      </w:pPr>
    </w:p>
    <w:p w:rsidR="004552EB" w:rsidRPr="007B2110" w:rsidRDefault="004552EB" w:rsidP="007B2110">
      <w:pPr>
        <w:autoSpaceDE w:val="0"/>
        <w:snapToGrid w:val="0"/>
        <w:spacing w:before="120" w:after="120" w:line="360" w:lineRule="auto"/>
        <w:ind w:left="142"/>
        <w:rPr>
          <w:rFonts w:ascii="Times New Roman" w:hAnsi="Times New Roman" w:cs="Times New Roman"/>
          <w:sz w:val="20"/>
        </w:rPr>
      </w:pPr>
      <w:r w:rsidRPr="007B2110">
        <w:rPr>
          <w:rFonts w:ascii="Times New Roman" w:eastAsia="Times New Roman" w:hAnsi="Times New Roman" w:cs="Times New Roman"/>
          <w:bCs/>
          <w:color w:val="000000"/>
          <w:sz w:val="20"/>
        </w:rPr>
        <w:t>ALLEGA</w:t>
      </w:r>
    </w:p>
    <w:p w:rsidR="004552EB" w:rsidRPr="00F61207" w:rsidRDefault="004552EB" w:rsidP="00DB20F0">
      <w:pPr>
        <w:spacing w:before="120" w:after="120"/>
        <w:jc w:val="both"/>
        <w:rPr>
          <w:rFonts w:ascii="Times New Roman" w:hAnsi="Times New Roman" w:cs="Times New Roman"/>
          <w:sz w:val="20"/>
        </w:rPr>
      </w:pPr>
      <w:r w:rsidRPr="00F61207">
        <w:rPr>
          <w:rFonts w:ascii="Times New Roman" w:hAnsi="Times New Roman" w:cs="Times New Roman"/>
          <w:sz w:val="20"/>
        </w:rPr>
        <w:t xml:space="preserve">1) </w:t>
      </w:r>
      <w:r w:rsidR="009D25DF" w:rsidRPr="00F61207">
        <w:rPr>
          <w:rFonts w:ascii="Times New Roman" w:hAnsi="Times New Roman" w:cs="Times New Roman"/>
          <w:sz w:val="20"/>
        </w:rPr>
        <w:t>n</w:t>
      </w:r>
      <w:r w:rsidRPr="00F61207">
        <w:rPr>
          <w:rFonts w:ascii="Times New Roman" w:hAnsi="Times New Roman" w:cs="Times New Roman"/>
          <w:sz w:val="20"/>
        </w:rPr>
        <w:t>ominativo e curriculum vitae del direttore dei corsi;</w:t>
      </w:r>
    </w:p>
    <w:p w:rsidR="004552EB" w:rsidRPr="00F61207" w:rsidRDefault="004552EB" w:rsidP="00DB20F0">
      <w:pPr>
        <w:spacing w:before="120" w:after="120"/>
        <w:jc w:val="both"/>
        <w:rPr>
          <w:rFonts w:ascii="Times New Roman" w:hAnsi="Times New Roman" w:cs="Times New Roman"/>
          <w:sz w:val="20"/>
        </w:rPr>
      </w:pPr>
      <w:r w:rsidRPr="00F61207">
        <w:rPr>
          <w:rFonts w:ascii="Times New Roman" w:hAnsi="Times New Roman" w:cs="Times New Roman"/>
          <w:sz w:val="20"/>
        </w:rPr>
        <w:t>2) elenco dei docenti, formatori e tutor, da impegnare nei corsi, corredato di curriculum vitae;</w:t>
      </w:r>
    </w:p>
    <w:p w:rsidR="004552EB" w:rsidRPr="00F61207" w:rsidRDefault="004552EB" w:rsidP="00DB20F0">
      <w:pPr>
        <w:spacing w:before="120" w:after="120"/>
        <w:jc w:val="both"/>
        <w:rPr>
          <w:rFonts w:ascii="Times New Roman" w:hAnsi="Times New Roman" w:cs="Times New Roman"/>
          <w:sz w:val="20"/>
        </w:rPr>
      </w:pPr>
      <w:r w:rsidRPr="00F61207">
        <w:rPr>
          <w:rFonts w:ascii="Times New Roman" w:hAnsi="Times New Roman" w:cs="Times New Roman"/>
          <w:sz w:val="20"/>
        </w:rPr>
        <w:t xml:space="preserve">3) </w:t>
      </w:r>
      <w:r w:rsidR="009D25DF" w:rsidRPr="00F61207">
        <w:rPr>
          <w:rFonts w:ascii="Times New Roman" w:hAnsi="Times New Roman" w:cs="Times New Roman"/>
          <w:sz w:val="20"/>
        </w:rPr>
        <w:t>p</w:t>
      </w:r>
      <w:r w:rsidRPr="00F61207">
        <w:rPr>
          <w:rFonts w:ascii="Times New Roman" w:hAnsi="Times New Roman" w:cs="Times New Roman"/>
          <w:sz w:val="20"/>
        </w:rPr>
        <w:t xml:space="preserve">roposta formativa contenente gli elementi essenziali del percorso didattico che si intende realizzare, conforme ai criteri contenuti nel </w:t>
      </w:r>
      <w:r w:rsidR="00F61207">
        <w:rPr>
          <w:rFonts w:ascii="Times New Roman" w:eastAsia="Times New Roman" w:hAnsi="Times New Roman" w:cs="Times New Roman"/>
          <w:color w:val="000000"/>
          <w:sz w:val="20"/>
        </w:rPr>
        <w:t>Decreto Direttoriale</w:t>
      </w:r>
      <w:r w:rsidR="00F61207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n. 6 del 16</w:t>
      </w:r>
      <w:r w:rsidR="00F61207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F61207">
        <w:rPr>
          <w:rFonts w:ascii="Times New Roman" w:eastAsia="Times New Roman" w:hAnsi="Times New Roman" w:cs="Times New Roman"/>
          <w:color w:val="000000"/>
          <w:sz w:val="20"/>
          <w:lang w:val="x-none"/>
        </w:rPr>
        <w:t>4</w:t>
      </w:r>
      <w:r w:rsidR="00F61207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F61207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2012</w:t>
      </w:r>
      <w:r w:rsidRPr="00F61207">
        <w:rPr>
          <w:rFonts w:ascii="Times New Roman" w:hAnsi="Times New Roman" w:cs="Times New Roman"/>
          <w:sz w:val="20"/>
        </w:rPr>
        <w:t>, con l'indicazione di eventuali esperienze formative pregresse realizzate dalla struttura;</w:t>
      </w:r>
    </w:p>
    <w:p w:rsidR="00076FDB" w:rsidRPr="00076FDB" w:rsidRDefault="004552EB" w:rsidP="00076FDB">
      <w:pPr>
        <w:spacing w:before="120" w:after="120"/>
        <w:jc w:val="both"/>
        <w:rPr>
          <w:rFonts w:ascii="Times New Roman" w:hAnsi="Times New Roman" w:cs="Times New Roman"/>
          <w:sz w:val="20"/>
        </w:rPr>
      </w:pPr>
      <w:r w:rsidRPr="00F61207">
        <w:rPr>
          <w:rFonts w:ascii="Times New Roman" w:hAnsi="Times New Roman" w:cs="Times New Roman"/>
          <w:sz w:val="20"/>
        </w:rPr>
        <w:t>4) preventivo finanziario dei costi da sostenere</w:t>
      </w:r>
      <w:r w:rsidR="00076FDB">
        <w:rPr>
          <w:rFonts w:ascii="Times New Roman" w:hAnsi="Times New Roman" w:cs="Times New Roman"/>
          <w:sz w:val="20"/>
        </w:rPr>
        <w:t>.</w:t>
      </w:r>
    </w:p>
    <w:p w:rsidR="004552EB" w:rsidRDefault="004552EB" w:rsidP="00DB20F0">
      <w:pPr>
        <w:autoSpaceDE w:val="0"/>
        <w:snapToGrid w:val="0"/>
        <w:spacing w:before="72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Luogo e d</w:t>
      </w:r>
      <w:proofErr w:type="spellStart"/>
      <w:r>
        <w:rPr>
          <w:rFonts w:ascii="Times New Roman" w:eastAsia="Times New Roman" w:hAnsi="Times New Roman" w:cs="Times New Roman"/>
          <w:color w:val="000000"/>
          <w:lang w:val="x-none"/>
        </w:rPr>
        <w:t>ata</w:t>
      </w:r>
      <w:proofErr w:type="spellEnd"/>
      <w:r w:rsidR="00A75F9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x-none"/>
        </w:rPr>
        <w:t>___________________</w:t>
      </w:r>
    </w:p>
    <w:p w:rsidR="00076FDB" w:rsidRDefault="00076FDB" w:rsidP="00DB20F0">
      <w:pPr>
        <w:autoSpaceDE w:val="0"/>
        <w:snapToGrid w:val="0"/>
        <w:spacing w:line="360" w:lineRule="auto"/>
        <w:ind w:firstLine="3828"/>
        <w:jc w:val="both"/>
        <w:rPr>
          <w:rFonts w:ascii="Times New Roman" w:eastAsia="Times New Roman" w:hAnsi="Times New Roman" w:cs="Times New Roman"/>
          <w:color w:val="000000"/>
        </w:rPr>
      </w:pPr>
    </w:p>
    <w:p w:rsidR="00076FDB" w:rsidRDefault="00076FDB" w:rsidP="00DB20F0">
      <w:pPr>
        <w:autoSpaceDE w:val="0"/>
        <w:snapToGrid w:val="0"/>
        <w:spacing w:line="360" w:lineRule="auto"/>
        <w:ind w:firstLine="3828"/>
        <w:jc w:val="both"/>
        <w:rPr>
          <w:rFonts w:ascii="Times New Roman" w:eastAsia="Times New Roman" w:hAnsi="Times New Roman" w:cs="Times New Roman"/>
          <w:color w:val="000000"/>
        </w:rPr>
      </w:pPr>
    </w:p>
    <w:p w:rsidR="004552EB" w:rsidRDefault="00F61207" w:rsidP="00DB20F0">
      <w:pPr>
        <w:autoSpaceDE w:val="0"/>
        <w:snapToGrid w:val="0"/>
        <w:spacing w:line="360" w:lineRule="auto"/>
        <w:ind w:firstLine="382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</w:t>
      </w:r>
      <w:r w:rsidR="004552EB">
        <w:rPr>
          <w:rFonts w:ascii="Times New Roman" w:eastAsia="Times New Roman" w:hAnsi="Times New Roman" w:cs="Times New Roman"/>
          <w:color w:val="000000"/>
          <w:lang w:val="x-none"/>
        </w:rPr>
        <w:t>Firma</w:t>
      </w:r>
    </w:p>
    <w:p w:rsidR="004552EB" w:rsidRPr="002C1070" w:rsidRDefault="004552EB" w:rsidP="00DB20F0">
      <w:pPr>
        <w:autoSpaceDE w:val="0"/>
        <w:snapToGrid w:val="0"/>
        <w:spacing w:line="360" w:lineRule="auto"/>
        <w:ind w:firstLine="3828"/>
        <w:jc w:val="both"/>
        <w:rPr>
          <w:b/>
          <w:sz w:val="20"/>
        </w:rPr>
      </w:pPr>
      <w:r w:rsidRPr="002C1070">
        <w:rPr>
          <w:rFonts w:ascii="Times New Roman" w:eastAsia="Times New Roman" w:hAnsi="Times New Roman" w:cs="Times New Roman"/>
          <w:b/>
          <w:i/>
          <w:color w:val="000000"/>
          <w:sz w:val="20"/>
          <w:lang w:val="x-none"/>
        </w:rPr>
        <w:t>(obbligatoria a pena di nullità della domanda)</w:t>
      </w:r>
    </w:p>
    <w:p w:rsidR="004552EB" w:rsidRDefault="004552EB" w:rsidP="00DB20F0">
      <w:pPr>
        <w:ind w:firstLine="3828"/>
        <w:jc w:val="both"/>
        <w:rPr>
          <w:b/>
          <w:sz w:val="20"/>
        </w:rPr>
      </w:pPr>
      <w:r>
        <w:rPr>
          <w:b/>
          <w:sz w:val="20"/>
        </w:rPr>
        <w:t>____________________________________</w:t>
      </w:r>
    </w:p>
    <w:p w:rsidR="002C1070" w:rsidRDefault="002C1070" w:rsidP="00DB20F0">
      <w:pPr>
        <w:ind w:firstLine="3828"/>
        <w:jc w:val="both"/>
        <w:rPr>
          <w:b/>
          <w:sz w:val="20"/>
        </w:rPr>
      </w:pPr>
    </w:p>
    <w:sectPr w:rsidR="002C1070" w:rsidSect="003B712B">
      <w:pgSz w:w="11906" w:h="16838"/>
      <w:pgMar w:top="824" w:right="1797" w:bottom="709" w:left="1797" w:header="426" w:footer="775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1D0" w:rsidRDefault="00BA71D0">
      <w:r>
        <w:separator/>
      </w:r>
    </w:p>
  </w:endnote>
  <w:endnote w:type="continuationSeparator" w:id="0">
    <w:p w:rsidR="00BA71D0" w:rsidRDefault="00BA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altName w:val="Deja Vu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1D0" w:rsidRDefault="00BA71D0">
      <w:r>
        <w:separator/>
      </w:r>
    </w:p>
  </w:footnote>
  <w:footnote w:type="continuationSeparator" w:id="0">
    <w:p w:rsidR="00BA71D0" w:rsidRDefault="00BA7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B4A4BFA"/>
    <w:multiLevelType w:val="hybridMultilevel"/>
    <w:tmpl w:val="7ACA18B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F1"/>
    <w:rsid w:val="00003158"/>
    <w:rsid w:val="00022F13"/>
    <w:rsid w:val="00023E17"/>
    <w:rsid w:val="0003365C"/>
    <w:rsid w:val="00073E80"/>
    <w:rsid w:val="00076FDB"/>
    <w:rsid w:val="000A32E5"/>
    <w:rsid w:val="000E5D3B"/>
    <w:rsid w:val="00167392"/>
    <w:rsid w:val="002C1070"/>
    <w:rsid w:val="002E4F57"/>
    <w:rsid w:val="00300BDB"/>
    <w:rsid w:val="003038BA"/>
    <w:rsid w:val="00347BBE"/>
    <w:rsid w:val="003B51BA"/>
    <w:rsid w:val="003B712B"/>
    <w:rsid w:val="003E4D15"/>
    <w:rsid w:val="0043156F"/>
    <w:rsid w:val="004552EB"/>
    <w:rsid w:val="004725B5"/>
    <w:rsid w:val="005770C9"/>
    <w:rsid w:val="00596BCE"/>
    <w:rsid w:val="005F3527"/>
    <w:rsid w:val="005F5694"/>
    <w:rsid w:val="0073185F"/>
    <w:rsid w:val="007B2110"/>
    <w:rsid w:val="00814027"/>
    <w:rsid w:val="008357E7"/>
    <w:rsid w:val="00866D0C"/>
    <w:rsid w:val="008723F1"/>
    <w:rsid w:val="008C5DFF"/>
    <w:rsid w:val="008E7449"/>
    <w:rsid w:val="00961A8C"/>
    <w:rsid w:val="009B6E5B"/>
    <w:rsid w:val="009D25DF"/>
    <w:rsid w:val="00A027E4"/>
    <w:rsid w:val="00A520D1"/>
    <w:rsid w:val="00A75F98"/>
    <w:rsid w:val="00A77627"/>
    <w:rsid w:val="00A84DC3"/>
    <w:rsid w:val="00B340AA"/>
    <w:rsid w:val="00BA71D0"/>
    <w:rsid w:val="00BC18AA"/>
    <w:rsid w:val="00C3442D"/>
    <w:rsid w:val="00C37FD3"/>
    <w:rsid w:val="00C50E73"/>
    <w:rsid w:val="00DB20F0"/>
    <w:rsid w:val="00E01D9B"/>
    <w:rsid w:val="00F120AA"/>
    <w:rsid w:val="00F61207"/>
    <w:rsid w:val="00FB0867"/>
    <w:rsid w:val="00FE6909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Times" w:eastAsia="Times" w:hAnsi="Times" w:cs="Times"/>
      <w:kern w:val="1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" w:hAnsi="Times" w:cs="Times"/>
      <w:sz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" w:hAnsi="Times" w:cs="Time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" w:hAnsi="Times" w:cs="Time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Times" w:eastAsia="Times" w:hAnsi="Times" w:cs="Time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styleId="Collegamentoipertestuale">
    <w:name w:val="Hyperlink"/>
    <w:rPr>
      <w:rFonts w:eastAsia="Times New Roman" w:cs="Times New Roman"/>
      <w:color w:val="0000FF"/>
      <w:u w:val="single"/>
    </w:rPr>
  </w:style>
  <w:style w:type="character" w:customStyle="1" w:styleId="eudoraheader">
    <w:name w:val="eudoraheader"/>
    <w:basedOn w:val="Carpredefinitoparagrafo2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rPr>
      <w:sz w:val="24"/>
    </w:rPr>
  </w:style>
  <w:style w:type="character" w:customStyle="1" w:styleId="Rimandocommento1">
    <w:name w:val="Rimando commento1"/>
    <w:rPr>
      <w:rFonts w:cs="Times New Roman"/>
      <w:sz w:val="16"/>
      <w:szCs w:val="16"/>
    </w:rPr>
  </w:style>
  <w:style w:type="character" w:customStyle="1" w:styleId="TestocommentoCarattere">
    <w:name w:val="Testo commento Carattere"/>
    <w:rPr>
      <w:rFonts w:ascii="Calibri" w:eastAsia="Calibri" w:hAnsi="Calibri" w:cs="Calibri"/>
    </w:rPr>
  </w:style>
  <w:style w:type="character" w:customStyle="1" w:styleId="st">
    <w:name w:val="st"/>
    <w:basedOn w:val="Carpredefinitoparagrafo2"/>
  </w:style>
  <w:style w:type="character" w:styleId="Enfasicorsivo">
    <w:name w:val="Emphasis"/>
    <w:qFormat/>
    <w:rPr>
      <w:i/>
      <w:iCs/>
    </w:rPr>
  </w:style>
  <w:style w:type="character" w:customStyle="1" w:styleId="SoggettocommentoCarattere">
    <w:name w:val="Soggetto commento Carattere"/>
    <w:rPr>
      <w:rFonts w:ascii="Calibri" w:eastAsia="Calibri" w:hAnsi="Calibri" w:cs="Calibri"/>
      <w:b/>
      <w:b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/>
    </w:rPr>
  </w:style>
  <w:style w:type="character" w:customStyle="1" w:styleId="ListLabel6">
    <w:name w:val="ListLabel 6"/>
    <w:rPr>
      <w:rFonts w:eastAsia="Times" w:cs="Times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styleId="Intestazione">
    <w:name w:val="header"/>
    <w:basedOn w:val="Normale"/>
    <w:pPr>
      <w:suppressLineNumbers/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suppressLineNumbers/>
      <w:tabs>
        <w:tab w:val="center" w:pos="4153"/>
        <w:tab w:val="right" w:pos="8306"/>
      </w:tabs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commento1">
    <w:name w:val="Testo commento1"/>
    <w:basedOn w:val="Normale"/>
    <w:pPr>
      <w:spacing w:after="200" w:line="276" w:lineRule="auto"/>
    </w:pPr>
    <w:rPr>
      <w:rFonts w:ascii="Calibri" w:eastAsia="Calibri" w:hAnsi="Calibri" w:cs="Calibri"/>
      <w:sz w:val="20"/>
    </w:rPr>
  </w:style>
  <w:style w:type="paragraph" w:customStyle="1" w:styleId="Paragrafoelenco1">
    <w:name w:val="Paragrafo elenco1"/>
    <w:basedOn w:val="Normale"/>
    <w:pPr>
      <w:spacing w:after="200" w:line="276" w:lineRule="auto"/>
      <w:ind w:left="708"/>
    </w:pPr>
    <w:rPr>
      <w:rFonts w:ascii="Calibri" w:eastAsia="Calibri" w:hAnsi="Calibri" w:cs="Calibri"/>
      <w:sz w:val="22"/>
      <w:szCs w:val="22"/>
    </w:rPr>
  </w:style>
  <w:style w:type="paragraph" w:customStyle="1" w:styleId="Paragrafoelenco11">
    <w:name w:val="Paragrafo elenco11"/>
    <w:basedOn w:val="Normale"/>
    <w:pPr>
      <w:spacing w:after="200" w:line="276" w:lineRule="auto"/>
      <w:jc w:val="both"/>
    </w:pPr>
    <w:rPr>
      <w:rFonts w:ascii="Times New Roman" w:eastAsia="Calibri" w:hAnsi="Times New Roman" w:cs="Times New Roman"/>
      <w:sz w:val="20"/>
    </w:rPr>
  </w:style>
  <w:style w:type="paragraph" w:customStyle="1" w:styleId="Corpodeltesto21">
    <w:name w:val="Corpo del testo 21"/>
    <w:basedOn w:val="Normale"/>
    <w:pPr>
      <w:spacing w:line="100" w:lineRule="atLeast"/>
      <w:jc w:val="both"/>
    </w:pPr>
    <w:rPr>
      <w:rFonts w:eastAsia="Times New Roman" w:cs="Mangal"/>
      <w:b/>
      <w:bCs/>
      <w:lang w:eastAsia="hi-IN" w:bidi="hi-IN"/>
    </w:rPr>
  </w:style>
  <w:style w:type="paragraph" w:customStyle="1" w:styleId="Paragrafoelenco2">
    <w:name w:val="Paragrafo elenco2"/>
    <w:basedOn w:val="Normale"/>
    <w:pPr>
      <w:spacing w:after="200" w:line="276" w:lineRule="auto"/>
      <w:ind w:left="708"/>
    </w:pPr>
    <w:rPr>
      <w:rFonts w:ascii="Calibri" w:eastAsia="Times New Roman" w:hAnsi="Calibri" w:cs="Calibri"/>
      <w:sz w:val="22"/>
      <w:szCs w:val="22"/>
    </w:rPr>
  </w:style>
  <w:style w:type="paragraph" w:customStyle="1" w:styleId="NormaleWeb1">
    <w:name w:val="Normale (Web)1"/>
    <w:basedOn w:val="Normale"/>
    <w:pPr>
      <w:spacing w:before="28" w:after="100"/>
    </w:pPr>
    <w:rPr>
      <w:rFonts w:ascii="Times New Roman" w:eastAsia="Times New Roman" w:hAnsi="Times New Roman" w:cs="Times New Roman"/>
      <w:szCs w:val="24"/>
    </w:rPr>
  </w:style>
  <w:style w:type="paragraph" w:customStyle="1" w:styleId="Soggettocommento1">
    <w:name w:val="Soggetto commento1"/>
    <w:basedOn w:val="Testocommento1"/>
    <w:pPr>
      <w:spacing w:after="0" w:line="100" w:lineRule="atLeast"/>
    </w:pPr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msonormalcxspmedio">
    <w:name w:val="msonormalcxspmedio"/>
    <w:basedOn w:val="Normale"/>
    <w:pPr>
      <w:suppressAutoHyphens w:val="0"/>
      <w:spacing w:before="280" w:after="280"/>
    </w:pPr>
    <w:rPr>
      <w:rFonts w:ascii="Times New Roman" w:eastAsia="Times New Roman" w:hAnsi="Times New Roman" w:cs="Times New Roman"/>
      <w:szCs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DB2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20F0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Times" w:eastAsia="Times" w:hAnsi="Times" w:cs="Times"/>
      <w:kern w:val="1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" w:hAnsi="Times" w:cs="Times"/>
      <w:sz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" w:hAnsi="Times" w:cs="Time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" w:hAnsi="Times" w:cs="Time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Times" w:eastAsia="Times" w:hAnsi="Times" w:cs="Time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styleId="Collegamentoipertestuale">
    <w:name w:val="Hyperlink"/>
    <w:rPr>
      <w:rFonts w:eastAsia="Times New Roman" w:cs="Times New Roman"/>
      <w:color w:val="0000FF"/>
      <w:u w:val="single"/>
    </w:rPr>
  </w:style>
  <w:style w:type="character" w:customStyle="1" w:styleId="eudoraheader">
    <w:name w:val="eudoraheader"/>
    <w:basedOn w:val="Carpredefinitoparagrafo2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rPr>
      <w:sz w:val="24"/>
    </w:rPr>
  </w:style>
  <w:style w:type="character" w:customStyle="1" w:styleId="Rimandocommento1">
    <w:name w:val="Rimando commento1"/>
    <w:rPr>
      <w:rFonts w:cs="Times New Roman"/>
      <w:sz w:val="16"/>
      <w:szCs w:val="16"/>
    </w:rPr>
  </w:style>
  <w:style w:type="character" w:customStyle="1" w:styleId="TestocommentoCarattere">
    <w:name w:val="Testo commento Carattere"/>
    <w:rPr>
      <w:rFonts w:ascii="Calibri" w:eastAsia="Calibri" w:hAnsi="Calibri" w:cs="Calibri"/>
    </w:rPr>
  </w:style>
  <w:style w:type="character" w:customStyle="1" w:styleId="st">
    <w:name w:val="st"/>
    <w:basedOn w:val="Carpredefinitoparagrafo2"/>
  </w:style>
  <w:style w:type="character" w:styleId="Enfasicorsivo">
    <w:name w:val="Emphasis"/>
    <w:qFormat/>
    <w:rPr>
      <w:i/>
      <w:iCs/>
    </w:rPr>
  </w:style>
  <w:style w:type="character" w:customStyle="1" w:styleId="SoggettocommentoCarattere">
    <w:name w:val="Soggetto commento Carattere"/>
    <w:rPr>
      <w:rFonts w:ascii="Calibri" w:eastAsia="Calibri" w:hAnsi="Calibri" w:cs="Calibri"/>
      <w:b/>
      <w:b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/>
    </w:rPr>
  </w:style>
  <w:style w:type="character" w:customStyle="1" w:styleId="ListLabel6">
    <w:name w:val="ListLabel 6"/>
    <w:rPr>
      <w:rFonts w:eastAsia="Times" w:cs="Times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styleId="Intestazione">
    <w:name w:val="header"/>
    <w:basedOn w:val="Normale"/>
    <w:pPr>
      <w:suppressLineNumbers/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suppressLineNumbers/>
      <w:tabs>
        <w:tab w:val="center" w:pos="4153"/>
        <w:tab w:val="right" w:pos="8306"/>
      </w:tabs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commento1">
    <w:name w:val="Testo commento1"/>
    <w:basedOn w:val="Normale"/>
    <w:pPr>
      <w:spacing w:after="200" w:line="276" w:lineRule="auto"/>
    </w:pPr>
    <w:rPr>
      <w:rFonts w:ascii="Calibri" w:eastAsia="Calibri" w:hAnsi="Calibri" w:cs="Calibri"/>
      <w:sz w:val="20"/>
    </w:rPr>
  </w:style>
  <w:style w:type="paragraph" w:customStyle="1" w:styleId="Paragrafoelenco1">
    <w:name w:val="Paragrafo elenco1"/>
    <w:basedOn w:val="Normale"/>
    <w:pPr>
      <w:spacing w:after="200" w:line="276" w:lineRule="auto"/>
      <w:ind w:left="708"/>
    </w:pPr>
    <w:rPr>
      <w:rFonts w:ascii="Calibri" w:eastAsia="Calibri" w:hAnsi="Calibri" w:cs="Calibri"/>
      <w:sz w:val="22"/>
      <w:szCs w:val="22"/>
    </w:rPr>
  </w:style>
  <w:style w:type="paragraph" w:customStyle="1" w:styleId="Paragrafoelenco11">
    <w:name w:val="Paragrafo elenco11"/>
    <w:basedOn w:val="Normale"/>
    <w:pPr>
      <w:spacing w:after="200" w:line="276" w:lineRule="auto"/>
      <w:jc w:val="both"/>
    </w:pPr>
    <w:rPr>
      <w:rFonts w:ascii="Times New Roman" w:eastAsia="Calibri" w:hAnsi="Times New Roman" w:cs="Times New Roman"/>
      <w:sz w:val="20"/>
    </w:rPr>
  </w:style>
  <w:style w:type="paragraph" w:customStyle="1" w:styleId="Corpodeltesto21">
    <w:name w:val="Corpo del testo 21"/>
    <w:basedOn w:val="Normale"/>
    <w:pPr>
      <w:spacing w:line="100" w:lineRule="atLeast"/>
      <w:jc w:val="both"/>
    </w:pPr>
    <w:rPr>
      <w:rFonts w:eastAsia="Times New Roman" w:cs="Mangal"/>
      <w:b/>
      <w:bCs/>
      <w:lang w:eastAsia="hi-IN" w:bidi="hi-IN"/>
    </w:rPr>
  </w:style>
  <w:style w:type="paragraph" w:customStyle="1" w:styleId="Paragrafoelenco2">
    <w:name w:val="Paragrafo elenco2"/>
    <w:basedOn w:val="Normale"/>
    <w:pPr>
      <w:spacing w:after="200" w:line="276" w:lineRule="auto"/>
      <w:ind w:left="708"/>
    </w:pPr>
    <w:rPr>
      <w:rFonts w:ascii="Calibri" w:eastAsia="Times New Roman" w:hAnsi="Calibri" w:cs="Calibri"/>
      <w:sz w:val="22"/>
      <w:szCs w:val="22"/>
    </w:rPr>
  </w:style>
  <w:style w:type="paragraph" w:customStyle="1" w:styleId="NormaleWeb1">
    <w:name w:val="Normale (Web)1"/>
    <w:basedOn w:val="Normale"/>
    <w:pPr>
      <w:spacing w:before="28" w:after="100"/>
    </w:pPr>
    <w:rPr>
      <w:rFonts w:ascii="Times New Roman" w:eastAsia="Times New Roman" w:hAnsi="Times New Roman" w:cs="Times New Roman"/>
      <w:szCs w:val="24"/>
    </w:rPr>
  </w:style>
  <w:style w:type="paragraph" w:customStyle="1" w:styleId="Soggettocommento1">
    <w:name w:val="Soggetto commento1"/>
    <w:basedOn w:val="Testocommento1"/>
    <w:pPr>
      <w:spacing w:after="0" w:line="100" w:lineRule="atLeast"/>
    </w:pPr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msonormalcxspmedio">
    <w:name w:val="msonormalcxspmedio"/>
    <w:basedOn w:val="Normale"/>
    <w:pPr>
      <w:suppressAutoHyphens w:val="0"/>
      <w:spacing w:before="280" w:after="280"/>
    </w:pPr>
    <w:rPr>
      <w:rFonts w:ascii="Times New Roman" w:eastAsia="Times New Roman" w:hAnsi="Times New Roman" w:cs="Times New Roman"/>
      <w:szCs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DB2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20F0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5E139-C828-43DF-8961-1B05B33D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37</cp:revision>
  <cp:lastPrinted>2018-02-23T12:19:00Z</cp:lastPrinted>
  <dcterms:created xsi:type="dcterms:W3CDTF">2018-02-23T12:08:00Z</dcterms:created>
  <dcterms:modified xsi:type="dcterms:W3CDTF">2018-02-23T13:16:00Z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